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4E01D0" w14:textId="077D5112" w:rsidR="0068438C" w:rsidRDefault="0068438C">
      <w:pPr>
        <w:pStyle w:val="Normalny1"/>
        <w:jc w:val="center"/>
        <w:rPr>
          <w:rFonts w:ascii="Arial" w:hAnsi="Arial" w:cs="Arial"/>
          <w:b/>
          <w:bCs/>
          <w:sz w:val="48"/>
          <w:szCs w:val="48"/>
        </w:rPr>
      </w:pPr>
    </w:p>
    <w:p w14:paraId="6D9BDF13" w14:textId="77777777" w:rsidR="00B35F06" w:rsidRDefault="00B35F06">
      <w:pPr>
        <w:pStyle w:val="Normalny1"/>
        <w:jc w:val="center"/>
        <w:rPr>
          <w:rFonts w:ascii="Arial" w:hAnsi="Arial" w:cs="Arial"/>
          <w:b/>
          <w:bCs/>
          <w:sz w:val="48"/>
          <w:szCs w:val="48"/>
        </w:rPr>
      </w:pPr>
    </w:p>
    <w:p w14:paraId="3C895F01" w14:textId="77777777" w:rsidR="00B35F06" w:rsidRDefault="00B35F06">
      <w:pPr>
        <w:pStyle w:val="Normalny1"/>
        <w:jc w:val="center"/>
        <w:rPr>
          <w:rFonts w:ascii="Arial" w:hAnsi="Arial" w:cs="Arial"/>
          <w:b/>
          <w:bCs/>
          <w:sz w:val="48"/>
          <w:szCs w:val="48"/>
        </w:rPr>
      </w:pPr>
    </w:p>
    <w:p w14:paraId="0EEDABCC" w14:textId="06E0A46A" w:rsidR="006C313C" w:rsidRDefault="00DF37A0" w:rsidP="006C313C">
      <w:pPr>
        <w:pStyle w:val="Normalny1"/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 xml:space="preserve">PROJEKT </w:t>
      </w:r>
      <w:r w:rsidR="00822CE1">
        <w:rPr>
          <w:rFonts w:ascii="Arial" w:hAnsi="Arial" w:cs="Arial"/>
          <w:b/>
          <w:bCs/>
          <w:sz w:val="48"/>
          <w:szCs w:val="48"/>
        </w:rPr>
        <w:t>ORGANIZACJI RUCHU DOCELOWEGO</w:t>
      </w:r>
    </w:p>
    <w:p w14:paraId="0CC5488F" w14:textId="77777777" w:rsidR="00B35F06" w:rsidRPr="004B5BAD" w:rsidRDefault="00B35F06">
      <w:pPr>
        <w:pStyle w:val="Normalny1"/>
        <w:jc w:val="center"/>
        <w:rPr>
          <w:rFonts w:ascii="Arial" w:hAnsi="Arial" w:cs="Arial"/>
          <w:b/>
          <w:bCs/>
          <w:sz w:val="48"/>
          <w:szCs w:val="48"/>
        </w:rPr>
      </w:pPr>
    </w:p>
    <w:p w14:paraId="116EA8D7" w14:textId="77777777" w:rsidR="00A80922" w:rsidRPr="004B5BAD" w:rsidRDefault="00A80922">
      <w:pPr>
        <w:pStyle w:val="Normalny1"/>
        <w:jc w:val="both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Siatkatabelijasna"/>
        <w:tblW w:w="10724" w:type="dxa"/>
        <w:tblInd w:w="-551" w:type="dxa"/>
        <w:tblLook w:val="0400" w:firstRow="0" w:lastRow="0" w:firstColumn="0" w:lastColumn="0" w:noHBand="0" w:noVBand="1"/>
      </w:tblPr>
      <w:tblGrid>
        <w:gridCol w:w="1822"/>
        <w:gridCol w:w="8902"/>
      </w:tblGrid>
      <w:tr w:rsidR="001A5FF6" w:rsidRPr="00DF37A0" w14:paraId="1B9E10EB" w14:textId="77777777" w:rsidTr="000012B4">
        <w:trPr>
          <w:trHeight w:val="567"/>
        </w:trPr>
        <w:tc>
          <w:tcPr>
            <w:tcW w:w="1822" w:type="dxa"/>
          </w:tcPr>
          <w:p w14:paraId="5D4FE797" w14:textId="77777777" w:rsidR="001A5FF6" w:rsidRPr="004B5BAD" w:rsidRDefault="001A5FF6" w:rsidP="001A5FF6">
            <w:pPr>
              <w:pStyle w:val="Normalny1"/>
              <w:rPr>
                <w:rFonts w:ascii="Arial" w:hAnsi="Arial" w:cs="Arial"/>
                <w:bCs/>
                <w:sz w:val="24"/>
                <w:szCs w:val="24"/>
              </w:rPr>
            </w:pPr>
            <w:r w:rsidRPr="004B5BAD">
              <w:rPr>
                <w:rFonts w:ascii="Arial" w:hAnsi="Arial" w:cs="Arial"/>
                <w:bCs/>
                <w:sz w:val="24"/>
                <w:szCs w:val="24"/>
              </w:rPr>
              <w:t>INWESTOR:</w:t>
            </w:r>
          </w:p>
        </w:tc>
        <w:tc>
          <w:tcPr>
            <w:tcW w:w="8902" w:type="dxa"/>
          </w:tcPr>
          <w:p w14:paraId="41DF9C52" w14:textId="77777777" w:rsidR="00EE462D" w:rsidRDefault="00970699" w:rsidP="009A793E">
            <w:pPr>
              <w:pStyle w:val="Normalny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Gmina Czernica </w:t>
            </w:r>
          </w:p>
          <w:p w14:paraId="0A34834F" w14:textId="2F6EA7D4" w:rsidR="00970699" w:rsidRPr="005D4DFA" w:rsidRDefault="00970699" w:rsidP="009A793E">
            <w:pPr>
              <w:pStyle w:val="Normalny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Ul. Kolejowa 3, 55-003 Czernica</w:t>
            </w:r>
          </w:p>
        </w:tc>
      </w:tr>
      <w:tr w:rsidR="00D73DE5" w:rsidRPr="00D73DE5" w14:paraId="218FF071" w14:textId="77777777" w:rsidTr="000012B4">
        <w:trPr>
          <w:trHeight w:val="567"/>
        </w:trPr>
        <w:tc>
          <w:tcPr>
            <w:tcW w:w="1822" w:type="dxa"/>
          </w:tcPr>
          <w:p w14:paraId="19FBC916" w14:textId="77777777" w:rsidR="001A5FF6" w:rsidRPr="00D73DE5" w:rsidRDefault="001A5FF6" w:rsidP="001A5FF6">
            <w:pPr>
              <w:pStyle w:val="Normalny1"/>
              <w:rPr>
                <w:rFonts w:ascii="Arial" w:hAnsi="Arial" w:cs="Arial"/>
                <w:bCs/>
                <w:sz w:val="24"/>
                <w:szCs w:val="24"/>
              </w:rPr>
            </w:pPr>
            <w:r w:rsidRPr="00D73DE5">
              <w:rPr>
                <w:rFonts w:ascii="Arial" w:hAnsi="Arial" w:cs="Arial"/>
                <w:bCs/>
                <w:sz w:val="24"/>
                <w:szCs w:val="24"/>
              </w:rPr>
              <w:t>TEMAT:</w:t>
            </w:r>
          </w:p>
        </w:tc>
        <w:tc>
          <w:tcPr>
            <w:tcW w:w="8902" w:type="dxa"/>
          </w:tcPr>
          <w:p w14:paraId="12960D7B" w14:textId="3CDAD35E" w:rsidR="00D744F8" w:rsidRPr="00D73DE5" w:rsidRDefault="00970699" w:rsidP="001A5FF6">
            <w:pPr>
              <w:pStyle w:val="Normalny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Wyznaczenie wyniesionego przejścia </w:t>
            </w:r>
            <w:r w:rsidR="00330E4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dla pieszych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w ul. Głównej</w:t>
            </w:r>
          </w:p>
        </w:tc>
      </w:tr>
      <w:tr w:rsidR="008400D6" w:rsidRPr="008400D6" w14:paraId="1402A6F8" w14:textId="77777777" w:rsidTr="000012B4">
        <w:trPr>
          <w:trHeight w:val="567"/>
        </w:trPr>
        <w:tc>
          <w:tcPr>
            <w:tcW w:w="1822" w:type="dxa"/>
          </w:tcPr>
          <w:p w14:paraId="2A07E0D7" w14:textId="77777777" w:rsidR="001A5FF6" w:rsidRPr="008400D6" w:rsidRDefault="000012B4" w:rsidP="001A5FF6">
            <w:pPr>
              <w:pStyle w:val="Normalny1"/>
              <w:rPr>
                <w:rFonts w:ascii="Arial" w:hAnsi="Arial" w:cs="Arial"/>
                <w:bCs/>
                <w:sz w:val="24"/>
                <w:szCs w:val="24"/>
              </w:rPr>
            </w:pPr>
            <w:r w:rsidRPr="008400D6">
              <w:rPr>
                <w:rFonts w:ascii="Arial" w:hAnsi="Arial" w:cs="Arial"/>
                <w:bCs/>
                <w:sz w:val="24"/>
                <w:szCs w:val="24"/>
              </w:rPr>
              <w:t>ADRES</w:t>
            </w:r>
            <w:r w:rsidR="001A5FF6" w:rsidRPr="008400D6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902" w:type="dxa"/>
          </w:tcPr>
          <w:p w14:paraId="18A884FD" w14:textId="7101D39C" w:rsidR="00DF37A0" w:rsidRPr="008400D6" w:rsidRDefault="00970699" w:rsidP="00EE462D">
            <w:pPr>
              <w:pStyle w:val="Normalny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Gmina Czernica, Krzyków, obręb Krzyków, dz. nr 165</w:t>
            </w:r>
          </w:p>
        </w:tc>
      </w:tr>
      <w:tr w:rsidR="001A5FF6" w:rsidRPr="004B5BAD" w14:paraId="6A42A4EE" w14:textId="77777777" w:rsidTr="000012B4">
        <w:trPr>
          <w:trHeight w:val="567"/>
        </w:trPr>
        <w:tc>
          <w:tcPr>
            <w:tcW w:w="1822" w:type="dxa"/>
          </w:tcPr>
          <w:p w14:paraId="44CC2F64" w14:textId="77777777" w:rsidR="001A5FF6" w:rsidRPr="004B5BAD" w:rsidRDefault="000012B4" w:rsidP="001A5FF6">
            <w:pPr>
              <w:pStyle w:val="Normalny1"/>
              <w:rPr>
                <w:rFonts w:ascii="Arial" w:hAnsi="Arial" w:cs="Arial"/>
                <w:bCs/>
                <w:sz w:val="24"/>
                <w:szCs w:val="24"/>
              </w:rPr>
            </w:pPr>
            <w:r w:rsidRPr="004B5BAD">
              <w:rPr>
                <w:rFonts w:ascii="Arial" w:hAnsi="Arial" w:cs="Arial"/>
                <w:bCs/>
                <w:sz w:val="24"/>
                <w:szCs w:val="24"/>
              </w:rPr>
              <w:t>CZĘŚĆ:</w:t>
            </w:r>
          </w:p>
        </w:tc>
        <w:tc>
          <w:tcPr>
            <w:tcW w:w="8902" w:type="dxa"/>
          </w:tcPr>
          <w:p w14:paraId="6842EB1D" w14:textId="5788720A" w:rsidR="001A5FF6" w:rsidRPr="004B5BAD" w:rsidRDefault="000012B4" w:rsidP="001A5FF6">
            <w:pPr>
              <w:pStyle w:val="Normalny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BAD">
              <w:rPr>
                <w:rFonts w:ascii="Arial" w:hAnsi="Arial" w:cs="Arial"/>
                <w:b/>
                <w:bCs/>
                <w:sz w:val="24"/>
                <w:szCs w:val="24"/>
              </w:rPr>
              <w:t>DROGOWA</w:t>
            </w:r>
            <w:r w:rsidR="00822CE1">
              <w:rPr>
                <w:rFonts w:ascii="Arial" w:hAnsi="Arial" w:cs="Arial"/>
                <w:b/>
                <w:bCs/>
                <w:sz w:val="24"/>
                <w:szCs w:val="24"/>
              </w:rPr>
              <w:t>, ORD</w:t>
            </w:r>
          </w:p>
        </w:tc>
      </w:tr>
    </w:tbl>
    <w:p w14:paraId="19BE1FCC" w14:textId="77777777" w:rsidR="001A5FF6" w:rsidRPr="004B5BAD" w:rsidRDefault="001A5FF6">
      <w:pPr>
        <w:pStyle w:val="Normalny1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Siatkatabelijasna"/>
        <w:tblW w:w="10752" w:type="dxa"/>
        <w:tblInd w:w="-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087"/>
        <w:gridCol w:w="2809"/>
        <w:gridCol w:w="1535"/>
        <w:gridCol w:w="2063"/>
        <w:gridCol w:w="2258"/>
      </w:tblGrid>
      <w:tr w:rsidR="009E0363" w:rsidRPr="004B5BAD" w14:paraId="333E0736" w14:textId="77777777" w:rsidTr="005379F3">
        <w:trPr>
          <w:trHeight w:val="386"/>
        </w:trPr>
        <w:tc>
          <w:tcPr>
            <w:tcW w:w="2087" w:type="dxa"/>
          </w:tcPr>
          <w:p w14:paraId="2DD686B7" w14:textId="77777777" w:rsidR="009E0363" w:rsidRPr="004B5BAD" w:rsidRDefault="009E0363" w:rsidP="00F44CB0">
            <w:pPr>
              <w:pStyle w:val="Normalny1"/>
              <w:rPr>
                <w:rFonts w:ascii="Arial" w:hAnsi="Arial" w:cs="Arial"/>
                <w:sz w:val="22"/>
                <w:szCs w:val="22"/>
              </w:rPr>
            </w:pPr>
            <w:r w:rsidRPr="004B5BAD">
              <w:rPr>
                <w:rFonts w:ascii="Arial" w:hAnsi="Arial" w:cs="Arial"/>
                <w:sz w:val="22"/>
                <w:szCs w:val="22"/>
              </w:rPr>
              <w:t>FUNKCJA:</w:t>
            </w:r>
          </w:p>
        </w:tc>
        <w:tc>
          <w:tcPr>
            <w:tcW w:w="2809" w:type="dxa"/>
          </w:tcPr>
          <w:p w14:paraId="19FAD766" w14:textId="77777777" w:rsidR="009E0363" w:rsidRPr="004B5BAD" w:rsidRDefault="009E0363" w:rsidP="00F44CB0">
            <w:pPr>
              <w:pStyle w:val="Normalny1"/>
              <w:rPr>
                <w:rFonts w:ascii="Arial" w:hAnsi="Arial" w:cs="Arial"/>
                <w:sz w:val="22"/>
                <w:szCs w:val="22"/>
              </w:rPr>
            </w:pPr>
            <w:r w:rsidRPr="004B5BAD">
              <w:rPr>
                <w:rFonts w:ascii="Arial" w:hAnsi="Arial" w:cs="Arial"/>
                <w:sz w:val="22"/>
                <w:szCs w:val="22"/>
              </w:rPr>
              <w:t xml:space="preserve">IMIĘ I NAZWISKO </w:t>
            </w:r>
          </w:p>
        </w:tc>
        <w:tc>
          <w:tcPr>
            <w:tcW w:w="1535" w:type="dxa"/>
          </w:tcPr>
          <w:p w14:paraId="47263161" w14:textId="77777777" w:rsidR="009E0363" w:rsidRPr="004B5BAD" w:rsidRDefault="009E0363" w:rsidP="00F44CB0">
            <w:pPr>
              <w:pStyle w:val="Normalny1"/>
              <w:rPr>
                <w:rFonts w:ascii="Arial" w:hAnsi="Arial" w:cs="Arial"/>
                <w:sz w:val="22"/>
                <w:szCs w:val="22"/>
              </w:rPr>
            </w:pPr>
            <w:r w:rsidRPr="004B5BAD">
              <w:rPr>
                <w:rFonts w:ascii="Arial" w:hAnsi="Arial" w:cs="Arial"/>
                <w:sz w:val="22"/>
                <w:szCs w:val="22"/>
              </w:rPr>
              <w:t>BRANŻA</w:t>
            </w:r>
          </w:p>
        </w:tc>
        <w:tc>
          <w:tcPr>
            <w:tcW w:w="2063" w:type="dxa"/>
          </w:tcPr>
          <w:p w14:paraId="1F414177" w14:textId="77777777" w:rsidR="009E0363" w:rsidRPr="004B5BAD" w:rsidRDefault="009E0363" w:rsidP="00F44CB0">
            <w:pPr>
              <w:pStyle w:val="Normalny1"/>
              <w:rPr>
                <w:rFonts w:ascii="Arial" w:hAnsi="Arial" w:cs="Arial"/>
                <w:sz w:val="22"/>
                <w:szCs w:val="22"/>
              </w:rPr>
            </w:pPr>
            <w:r w:rsidRPr="004B5BAD">
              <w:rPr>
                <w:rFonts w:ascii="Arial" w:hAnsi="Arial" w:cs="Arial"/>
                <w:sz w:val="22"/>
                <w:szCs w:val="22"/>
              </w:rPr>
              <w:t>UPRAWNIENIA</w:t>
            </w:r>
          </w:p>
        </w:tc>
        <w:tc>
          <w:tcPr>
            <w:tcW w:w="2258" w:type="dxa"/>
          </w:tcPr>
          <w:p w14:paraId="257922F0" w14:textId="77777777" w:rsidR="009E0363" w:rsidRPr="004B5BAD" w:rsidRDefault="009E0363" w:rsidP="00F44CB0">
            <w:pPr>
              <w:pStyle w:val="Normalny1"/>
              <w:rPr>
                <w:rFonts w:ascii="Arial" w:hAnsi="Arial" w:cs="Arial"/>
                <w:sz w:val="22"/>
                <w:szCs w:val="22"/>
              </w:rPr>
            </w:pPr>
            <w:r w:rsidRPr="004B5BAD">
              <w:rPr>
                <w:rFonts w:ascii="Arial" w:hAnsi="Arial" w:cs="Arial"/>
                <w:sz w:val="22"/>
                <w:szCs w:val="22"/>
              </w:rPr>
              <w:t>PODPIS</w:t>
            </w:r>
          </w:p>
        </w:tc>
      </w:tr>
      <w:tr w:rsidR="009E0363" w:rsidRPr="004B5BAD" w14:paraId="513F7400" w14:textId="77777777" w:rsidTr="005379F3">
        <w:trPr>
          <w:trHeight w:val="567"/>
        </w:trPr>
        <w:tc>
          <w:tcPr>
            <w:tcW w:w="2087" w:type="dxa"/>
          </w:tcPr>
          <w:p w14:paraId="6DA77B08" w14:textId="77777777" w:rsidR="009E0363" w:rsidRPr="004B5BAD" w:rsidRDefault="009E0363" w:rsidP="00F44CB0">
            <w:pPr>
              <w:pStyle w:val="Normalny1"/>
              <w:rPr>
                <w:rFonts w:ascii="Arial" w:hAnsi="Arial" w:cs="Arial"/>
                <w:sz w:val="22"/>
                <w:szCs w:val="22"/>
              </w:rPr>
            </w:pPr>
            <w:r w:rsidRPr="004B5BAD">
              <w:rPr>
                <w:rFonts w:ascii="Arial" w:hAnsi="Arial" w:cs="Arial"/>
                <w:sz w:val="22"/>
                <w:szCs w:val="22"/>
              </w:rPr>
              <w:t>PROJEKTANT:</w:t>
            </w:r>
          </w:p>
        </w:tc>
        <w:tc>
          <w:tcPr>
            <w:tcW w:w="2809" w:type="dxa"/>
          </w:tcPr>
          <w:p w14:paraId="4D27C8A2" w14:textId="77777777" w:rsidR="009E0363" w:rsidRPr="004B5BAD" w:rsidRDefault="009E0363" w:rsidP="009E0363">
            <w:pPr>
              <w:pStyle w:val="Normalny1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5B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mgr inż. Paweł </w:t>
            </w:r>
          </w:p>
          <w:p w14:paraId="0A48C9E5" w14:textId="77777777" w:rsidR="009E0363" w:rsidRPr="004B5BAD" w:rsidRDefault="009E0363" w:rsidP="00F44CB0">
            <w:pPr>
              <w:pStyle w:val="Normalny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5B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Brucko-Stempkowski </w:t>
            </w:r>
          </w:p>
          <w:p w14:paraId="2575FDE8" w14:textId="77777777" w:rsidR="009E0363" w:rsidRPr="004B5BAD" w:rsidRDefault="009E0363" w:rsidP="00F44CB0">
            <w:pPr>
              <w:pStyle w:val="Normalny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35" w:type="dxa"/>
          </w:tcPr>
          <w:p w14:paraId="3A9A6B19" w14:textId="77777777" w:rsidR="009E0363" w:rsidRPr="004B5BAD" w:rsidRDefault="009E0363" w:rsidP="00F44CB0">
            <w:pPr>
              <w:pStyle w:val="Normalny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5BAD">
              <w:rPr>
                <w:rFonts w:ascii="Arial" w:hAnsi="Arial" w:cs="Arial"/>
                <w:b/>
                <w:bCs/>
                <w:sz w:val="22"/>
                <w:szCs w:val="22"/>
              </w:rPr>
              <w:t>drogi</w:t>
            </w:r>
          </w:p>
        </w:tc>
        <w:tc>
          <w:tcPr>
            <w:tcW w:w="2063" w:type="dxa"/>
          </w:tcPr>
          <w:p w14:paraId="510B724D" w14:textId="77777777" w:rsidR="009E0363" w:rsidRPr="004B5BAD" w:rsidRDefault="009E0363" w:rsidP="00F44CB0">
            <w:pPr>
              <w:pStyle w:val="Normalny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5BAD">
              <w:rPr>
                <w:rFonts w:ascii="Arial" w:hAnsi="Arial" w:cs="Arial"/>
                <w:b/>
                <w:bCs/>
                <w:sz w:val="22"/>
                <w:szCs w:val="22"/>
              </w:rPr>
              <w:t>4/02/DUW</w:t>
            </w:r>
          </w:p>
          <w:p w14:paraId="3F2CD41B" w14:textId="77777777" w:rsidR="009E0363" w:rsidRPr="004B5BAD" w:rsidRDefault="009E0363" w:rsidP="009E0363">
            <w:pPr>
              <w:pStyle w:val="Normalny1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B5BAD">
              <w:rPr>
                <w:rFonts w:ascii="Arial" w:hAnsi="Arial" w:cs="Arial"/>
                <w:b/>
                <w:bCs/>
                <w:sz w:val="18"/>
                <w:szCs w:val="18"/>
              </w:rPr>
              <w:t>konstruk</w:t>
            </w:r>
            <w:proofErr w:type="spellEnd"/>
            <w:r w:rsidRPr="004B5BAD">
              <w:rPr>
                <w:rFonts w:ascii="Arial" w:hAnsi="Arial" w:cs="Arial"/>
                <w:b/>
                <w:bCs/>
                <w:sz w:val="18"/>
                <w:szCs w:val="18"/>
              </w:rPr>
              <w:t>.-</w:t>
            </w:r>
            <w:proofErr w:type="spellStart"/>
            <w:r w:rsidRPr="004B5BAD">
              <w:rPr>
                <w:rFonts w:ascii="Arial" w:hAnsi="Arial" w:cs="Arial"/>
                <w:b/>
                <w:bCs/>
                <w:sz w:val="18"/>
                <w:szCs w:val="18"/>
              </w:rPr>
              <w:t>budowl</w:t>
            </w:r>
            <w:proofErr w:type="spellEnd"/>
            <w:r w:rsidRPr="004B5BAD">
              <w:rPr>
                <w:rFonts w:ascii="Arial" w:hAnsi="Arial" w:cs="Arial"/>
                <w:b/>
                <w:bCs/>
                <w:sz w:val="18"/>
                <w:szCs w:val="18"/>
              </w:rPr>
              <w:t>. bez ograniczeń</w:t>
            </w:r>
          </w:p>
        </w:tc>
        <w:tc>
          <w:tcPr>
            <w:tcW w:w="2258" w:type="dxa"/>
          </w:tcPr>
          <w:p w14:paraId="35D1EB5F" w14:textId="77777777" w:rsidR="009E0363" w:rsidRPr="004B5BAD" w:rsidRDefault="009E0363" w:rsidP="00F44CB0">
            <w:pPr>
              <w:pStyle w:val="Normalny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70699" w:rsidRPr="004B5BAD" w14:paraId="5EB4B637" w14:textId="77777777" w:rsidTr="005379F3">
        <w:trPr>
          <w:trHeight w:val="567"/>
        </w:trPr>
        <w:tc>
          <w:tcPr>
            <w:tcW w:w="2087" w:type="dxa"/>
          </w:tcPr>
          <w:p w14:paraId="27EDA1E6" w14:textId="58A7622E" w:rsidR="00970699" w:rsidRPr="004B5BAD" w:rsidRDefault="00970699" w:rsidP="00F44CB0">
            <w:pPr>
              <w:pStyle w:val="Normalny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ASYSTENT:</w:t>
            </w:r>
          </w:p>
        </w:tc>
        <w:tc>
          <w:tcPr>
            <w:tcW w:w="2809" w:type="dxa"/>
          </w:tcPr>
          <w:p w14:paraId="6268BAE9" w14:textId="42752ED4" w:rsidR="00970699" w:rsidRPr="004B5BAD" w:rsidRDefault="00970699" w:rsidP="009E0363">
            <w:pPr>
              <w:pStyle w:val="Normalny1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mgr. inż. Aleksandra Cichoń</w:t>
            </w:r>
          </w:p>
        </w:tc>
        <w:tc>
          <w:tcPr>
            <w:tcW w:w="1535" w:type="dxa"/>
          </w:tcPr>
          <w:p w14:paraId="66D76BFC" w14:textId="10C18D1D" w:rsidR="00970699" w:rsidRPr="004B5BAD" w:rsidRDefault="00970699" w:rsidP="00F44CB0">
            <w:pPr>
              <w:pStyle w:val="Normalny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drogi</w:t>
            </w:r>
          </w:p>
        </w:tc>
        <w:tc>
          <w:tcPr>
            <w:tcW w:w="2063" w:type="dxa"/>
          </w:tcPr>
          <w:p w14:paraId="71569F99" w14:textId="77777777" w:rsidR="00970699" w:rsidRPr="004B5BAD" w:rsidRDefault="00970699" w:rsidP="00F44CB0">
            <w:pPr>
              <w:pStyle w:val="Normalny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58" w:type="dxa"/>
          </w:tcPr>
          <w:p w14:paraId="2335B6DB" w14:textId="77777777" w:rsidR="00970699" w:rsidRPr="004B5BAD" w:rsidRDefault="00970699" w:rsidP="00F44CB0">
            <w:pPr>
              <w:pStyle w:val="Normalny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CF58D6B" w14:textId="77777777" w:rsidR="00A80922" w:rsidRPr="004B5BAD" w:rsidRDefault="00A80922">
      <w:pPr>
        <w:pStyle w:val="Normalny1"/>
        <w:jc w:val="both"/>
        <w:rPr>
          <w:rFonts w:ascii="Arial" w:hAnsi="Arial" w:cs="Arial"/>
          <w:b/>
          <w:bCs/>
          <w:sz w:val="24"/>
          <w:szCs w:val="24"/>
        </w:rPr>
      </w:pPr>
    </w:p>
    <w:p w14:paraId="033F139F" w14:textId="77777777" w:rsidR="00A80922" w:rsidRPr="004B5BAD" w:rsidRDefault="00A80922">
      <w:pPr>
        <w:pStyle w:val="Normalny1"/>
        <w:jc w:val="both"/>
        <w:rPr>
          <w:rFonts w:ascii="Arial" w:hAnsi="Arial" w:cs="Arial"/>
        </w:rPr>
      </w:pPr>
    </w:p>
    <w:p w14:paraId="25E074C2" w14:textId="76F698D0" w:rsidR="00A80922" w:rsidRDefault="00A80922">
      <w:pPr>
        <w:jc w:val="both"/>
        <w:rPr>
          <w:rFonts w:ascii="Arial" w:hAnsi="Arial" w:cs="Arial"/>
          <w:b/>
          <w:bCs/>
        </w:rPr>
      </w:pPr>
    </w:p>
    <w:p w14:paraId="6D515CF2" w14:textId="656793A4" w:rsidR="0076213E" w:rsidRDefault="0076213E">
      <w:pPr>
        <w:jc w:val="both"/>
        <w:rPr>
          <w:rFonts w:ascii="Arial" w:hAnsi="Arial" w:cs="Arial"/>
          <w:b/>
          <w:bCs/>
        </w:rPr>
      </w:pPr>
    </w:p>
    <w:p w14:paraId="5197F1CA" w14:textId="4D23ABD9" w:rsidR="0076213E" w:rsidRDefault="0076213E">
      <w:pPr>
        <w:jc w:val="both"/>
        <w:rPr>
          <w:rFonts w:ascii="Arial" w:hAnsi="Arial" w:cs="Arial"/>
          <w:b/>
          <w:bCs/>
        </w:rPr>
      </w:pPr>
    </w:p>
    <w:p w14:paraId="6C847906" w14:textId="3123C92D" w:rsidR="0076213E" w:rsidRDefault="0076213E">
      <w:pPr>
        <w:jc w:val="both"/>
        <w:rPr>
          <w:rFonts w:ascii="Arial" w:hAnsi="Arial" w:cs="Arial"/>
          <w:b/>
          <w:bCs/>
        </w:rPr>
      </w:pPr>
    </w:p>
    <w:p w14:paraId="44E98FB3" w14:textId="4F3AA363" w:rsidR="0076213E" w:rsidRDefault="0076213E">
      <w:pPr>
        <w:jc w:val="both"/>
        <w:rPr>
          <w:rFonts w:ascii="Arial" w:hAnsi="Arial" w:cs="Arial"/>
          <w:b/>
          <w:bCs/>
        </w:rPr>
      </w:pPr>
    </w:p>
    <w:p w14:paraId="179AF33F" w14:textId="2E72690B" w:rsidR="0076213E" w:rsidRDefault="0076213E">
      <w:pPr>
        <w:jc w:val="both"/>
        <w:rPr>
          <w:rFonts w:ascii="Arial" w:hAnsi="Arial" w:cs="Arial"/>
          <w:b/>
          <w:bCs/>
        </w:rPr>
      </w:pPr>
    </w:p>
    <w:p w14:paraId="76348477" w14:textId="57CAAF48" w:rsidR="0076213E" w:rsidRDefault="0076213E">
      <w:pPr>
        <w:jc w:val="both"/>
        <w:rPr>
          <w:rFonts w:ascii="Arial" w:hAnsi="Arial" w:cs="Arial"/>
          <w:b/>
          <w:bCs/>
        </w:rPr>
      </w:pPr>
    </w:p>
    <w:p w14:paraId="15B34649" w14:textId="199C0BEE" w:rsidR="0076213E" w:rsidRDefault="0076213E">
      <w:pPr>
        <w:jc w:val="both"/>
        <w:rPr>
          <w:rFonts w:ascii="Arial" w:hAnsi="Arial" w:cs="Arial"/>
          <w:b/>
          <w:bCs/>
        </w:rPr>
      </w:pPr>
    </w:p>
    <w:p w14:paraId="370868AA" w14:textId="58A40258" w:rsidR="0076213E" w:rsidRDefault="0076213E">
      <w:pPr>
        <w:jc w:val="both"/>
        <w:rPr>
          <w:rFonts w:ascii="Arial" w:hAnsi="Arial" w:cs="Arial"/>
          <w:b/>
          <w:bCs/>
        </w:rPr>
      </w:pPr>
    </w:p>
    <w:p w14:paraId="26FAD9D7" w14:textId="77777777" w:rsidR="0076213E" w:rsidRPr="004B5BAD" w:rsidRDefault="0076213E">
      <w:pPr>
        <w:jc w:val="both"/>
        <w:rPr>
          <w:rFonts w:ascii="Arial" w:hAnsi="Arial" w:cs="Arial"/>
          <w:b/>
          <w:bCs/>
        </w:rPr>
      </w:pPr>
    </w:p>
    <w:p w14:paraId="2EEC0096" w14:textId="77777777" w:rsidR="00A80922" w:rsidRPr="004B5BAD" w:rsidRDefault="00A80922">
      <w:pPr>
        <w:pStyle w:val="Normalny1"/>
        <w:jc w:val="both"/>
        <w:rPr>
          <w:rFonts w:ascii="Arial" w:hAnsi="Arial" w:cs="Arial"/>
          <w:b/>
          <w:bCs/>
          <w:sz w:val="24"/>
          <w:szCs w:val="24"/>
        </w:rPr>
      </w:pPr>
    </w:p>
    <w:p w14:paraId="2EDF3743" w14:textId="40FA76CC" w:rsidR="009A793E" w:rsidRDefault="00A80922">
      <w:pPr>
        <w:pStyle w:val="Normalny1"/>
        <w:jc w:val="center"/>
        <w:rPr>
          <w:rFonts w:ascii="Arial" w:hAnsi="Arial" w:cs="Arial"/>
          <w:b/>
          <w:bCs/>
          <w:sz w:val="24"/>
          <w:szCs w:val="24"/>
        </w:rPr>
      </w:pPr>
      <w:r w:rsidRPr="004B5BAD">
        <w:rPr>
          <w:rFonts w:ascii="Arial" w:hAnsi="Arial" w:cs="Arial"/>
          <w:b/>
          <w:bCs/>
          <w:sz w:val="24"/>
          <w:szCs w:val="24"/>
        </w:rPr>
        <w:t xml:space="preserve">Wrocław, </w:t>
      </w:r>
      <w:r w:rsidR="000012B4" w:rsidRPr="004B5BAD">
        <w:rPr>
          <w:rFonts w:ascii="Arial" w:hAnsi="Arial" w:cs="Arial"/>
          <w:b/>
          <w:bCs/>
          <w:sz w:val="24"/>
          <w:szCs w:val="24"/>
        </w:rPr>
        <w:fldChar w:fldCharType="begin"/>
      </w:r>
      <w:r w:rsidR="000012B4" w:rsidRPr="004B5BAD">
        <w:rPr>
          <w:rFonts w:ascii="Arial" w:hAnsi="Arial" w:cs="Arial"/>
          <w:b/>
          <w:bCs/>
          <w:sz w:val="24"/>
          <w:szCs w:val="24"/>
        </w:rPr>
        <w:instrText xml:space="preserve"> TIME \@ "d MMMM yyyy" </w:instrText>
      </w:r>
      <w:r w:rsidR="000012B4" w:rsidRPr="004B5BAD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9760CA">
        <w:rPr>
          <w:rFonts w:ascii="Arial" w:hAnsi="Arial" w:cs="Arial"/>
          <w:b/>
          <w:bCs/>
          <w:noProof/>
          <w:sz w:val="24"/>
          <w:szCs w:val="24"/>
        </w:rPr>
        <w:t>27 listopada 2023</w:t>
      </w:r>
      <w:r w:rsidR="000012B4" w:rsidRPr="004B5BAD"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698AFF51" w14:textId="77777777" w:rsidR="009A793E" w:rsidRDefault="009A793E">
      <w:pPr>
        <w:widowControl/>
        <w:suppressAutoHyphens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6230708" w14:textId="4CAB2360" w:rsidR="00A80922" w:rsidRPr="004B5BAD" w:rsidRDefault="00A80922">
      <w:pPr>
        <w:pStyle w:val="Nagwekwykazurde"/>
        <w:rPr>
          <w:rFonts w:ascii="Arial" w:hAnsi="Arial" w:cs="Arial"/>
          <w:color w:val="auto"/>
        </w:rPr>
      </w:pPr>
      <w:bookmarkStart w:id="0" w:name="_Toc148430667"/>
      <w:r w:rsidRPr="004B5BAD">
        <w:rPr>
          <w:rFonts w:ascii="Arial" w:hAnsi="Arial" w:cs="Arial"/>
          <w:color w:val="auto"/>
        </w:rPr>
        <w:lastRenderedPageBreak/>
        <w:t>Spis treści</w:t>
      </w:r>
      <w:bookmarkEnd w:id="0"/>
    </w:p>
    <w:p w14:paraId="66DF5898" w14:textId="660AA503" w:rsidR="004B3435" w:rsidRDefault="00A80922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 w:bidi="ar-SA"/>
        </w:rPr>
      </w:pPr>
      <w:r w:rsidRPr="004B5BAD">
        <w:rPr>
          <w:rFonts w:ascii="Arial" w:hAnsi="Arial" w:cs="Arial"/>
        </w:rPr>
        <w:fldChar w:fldCharType="begin"/>
      </w:r>
      <w:r w:rsidRPr="004B5BAD">
        <w:rPr>
          <w:rFonts w:ascii="Arial" w:hAnsi="Arial" w:cs="Arial"/>
        </w:rPr>
        <w:instrText xml:space="preserve"> TOC \o "1-3" \h \z \u </w:instrText>
      </w:r>
      <w:r w:rsidRPr="004B5BAD">
        <w:rPr>
          <w:rFonts w:ascii="Arial" w:hAnsi="Arial" w:cs="Arial"/>
        </w:rPr>
        <w:fldChar w:fldCharType="separate"/>
      </w:r>
      <w:hyperlink w:anchor="_Toc148430667" w:history="1">
        <w:r w:rsidR="004B3435" w:rsidRPr="0005443B">
          <w:rPr>
            <w:rStyle w:val="Hipercze"/>
            <w:rFonts w:ascii="Arial" w:hAnsi="Arial" w:cs="Arial"/>
            <w:noProof/>
          </w:rPr>
          <w:t>Spis treści</w:t>
        </w:r>
        <w:r w:rsidR="004B3435">
          <w:rPr>
            <w:noProof/>
            <w:webHidden/>
          </w:rPr>
          <w:tab/>
        </w:r>
        <w:r w:rsidR="004B3435">
          <w:rPr>
            <w:noProof/>
            <w:webHidden/>
          </w:rPr>
          <w:fldChar w:fldCharType="begin"/>
        </w:r>
        <w:r w:rsidR="004B3435">
          <w:rPr>
            <w:noProof/>
            <w:webHidden/>
          </w:rPr>
          <w:instrText xml:space="preserve"> PAGEREF _Toc148430667 \h </w:instrText>
        </w:r>
        <w:r w:rsidR="004B3435">
          <w:rPr>
            <w:noProof/>
            <w:webHidden/>
          </w:rPr>
        </w:r>
        <w:r w:rsidR="004B3435">
          <w:rPr>
            <w:noProof/>
            <w:webHidden/>
          </w:rPr>
          <w:fldChar w:fldCharType="separate"/>
        </w:r>
        <w:r w:rsidR="009760CA">
          <w:rPr>
            <w:noProof/>
            <w:webHidden/>
          </w:rPr>
          <w:t>2</w:t>
        </w:r>
        <w:r w:rsidR="004B3435">
          <w:rPr>
            <w:noProof/>
            <w:webHidden/>
          </w:rPr>
          <w:fldChar w:fldCharType="end"/>
        </w:r>
      </w:hyperlink>
    </w:p>
    <w:p w14:paraId="2156BC20" w14:textId="01FD3126" w:rsidR="004B3435" w:rsidRDefault="009760CA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 w:bidi="ar-SA"/>
        </w:rPr>
      </w:pPr>
      <w:hyperlink w:anchor="_Toc148430668" w:history="1">
        <w:r w:rsidR="004B3435" w:rsidRPr="0005443B">
          <w:rPr>
            <w:rStyle w:val="Hipercze"/>
            <w:rFonts w:ascii="Arial" w:hAnsi="Arial"/>
            <w:noProof/>
          </w:rPr>
          <w:t>Spis załączników</w:t>
        </w:r>
        <w:r w:rsidR="004B3435">
          <w:rPr>
            <w:noProof/>
            <w:webHidden/>
          </w:rPr>
          <w:tab/>
        </w:r>
        <w:r w:rsidR="004B3435">
          <w:rPr>
            <w:noProof/>
            <w:webHidden/>
          </w:rPr>
          <w:fldChar w:fldCharType="begin"/>
        </w:r>
        <w:r w:rsidR="004B3435">
          <w:rPr>
            <w:noProof/>
            <w:webHidden/>
          </w:rPr>
          <w:instrText xml:space="preserve"> PAGEREF _Toc148430668 \h </w:instrText>
        </w:r>
        <w:r w:rsidR="004B3435">
          <w:rPr>
            <w:noProof/>
            <w:webHidden/>
          </w:rPr>
        </w:r>
        <w:r w:rsidR="004B3435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4B3435">
          <w:rPr>
            <w:noProof/>
            <w:webHidden/>
          </w:rPr>
          <w:fldChar w:fldCharType="end"/>
        </w:r>
      </w:hyperlink>
    </w:p>
    <w:p w14:paraId="177BE999" w14:textId="369D52C4" w:rsidR="004B3435" w:rsidRDefault="009760CA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 w:bidi="ar-SA"/>
        </w:rPr>
      </w:pPr>
      <w:hyperlink w:anchor="_Toc148430669" w:history="1">
        <w:r w:rsidR="004B3435" w:rsidRPr="0005443B">
          <w:rPr>
            <w:rStyle w:val="Hipercze"/>
            <w:rFonts w:ascii="Arial" w:hAnsi="Arial"/>
            <w:noProof/>
          </w:rPr>
          <w:t>Spis rysunków</w:t>
        </w:r>
        <w:r w:rsidR="004B3435">
          <w:rPr>
            <w:noProof/>
            <w:webHidden/>
          </w:rPr>
          <w:tab/>
        </w:r>
        <w:r w:rsidR="004B3435">
          <w:rPr>
            <w:noProof/>
            <w:webHidden/>
          </w:rPr>
          <w:fldChar w:fldCharType="begin"/>
        </w:r>
        <w:r w:rsidR="004B3435">
          <w:rPr>
            <w:noProof/>
            <w:webHidden/>
          </w:rPr>
          <w:instrText xml:space="preserve"> PAGEREF _Toc148430669 \h </w:instrText>
        </w:r>
        <w:r w:rsidR="004B3435">
          <w:rPr>
            <w:noProof/>
            <w:webHidden/>
          </w:rPr>
        </w:r>
        <w:r w:rsidR="004B3435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4B3435">
          <w:rPr>
            <w:noProof/>
            <w:webHidden/>
          </w:rPr>
          <w:fldChar w:fldCharType="end"/>
        </w:r>
      </w:hyperlink>
    </w:p>
    <w:p w14:paraId="07BD617C" w14:textId="6F109B06" w:rsidR="004B3435" w:rsidRDefault="009760CA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 w:bidi="ar-SA"/>
        </w:rPr>
      </w:pPr>
      <w:hyperlink w:anchor="_Toc148430670" w:history="1">
        <w:r w:rsidR="004B3435" w:rsidRPr="0005443B">
          <w:rPr>
            <w:rStyle w:val="Hipercze"/>
            <w:rFonts w:ascii="Arial" w:eastAsia="Times New Roman" w:hAnsi="Arial"/>
            <w:noProof/>
            <w:lang w:eastAsia="ar-SA"/>
          </w:rPr>
          <w:t xml:space="preserve">1. </w:t>
        </w:r>
        <w:r w:rsidR="004B3435">
          <w:rPr>
            <w:rFonts w:asciiTheme="minorHAnsi" w:eastAsiaTheme="minorEastAsia" w:hAnsiTheme="minorHAnsi" w:cstheme="minorBidi"/>
            <w:noProof/>
            <w:sz w:val="22"/>
            <w:szCs w:val="22"/>
            <w:lang w:eastAsia="pl-PL" w:bidi="ar-SA"/>
          </w:rPr>
          <w:tab/>
        </w:r>
        <w:r w:rsidR="004B3435" w:rsidRPr="0005443B">
          <w:rPr>
            <w:rStyle w:val="Hipercze"/>
            <w:rFonts w:ascii="Arial" w:eastAsia="Times New Roman" w:hAnsi="Arial"/>
            <w:noProof/>
            <w:lang w:eastAsia="ar-SA"/>
          </w:rPr>
          <w:t>DANE OGÓLNE</w:t>
        </w:r>
        <w:r w:rsidR="004B3435">
          <w:rPr>
            <w:noProof/>
            <w:webHidden/>
          </w:rPr>
          <w:tab/>
        </w:r>
        <w:r w:rsidR="004B3435">
          <w:rPr>
            <w:noProof/>
            <w:webHidden/>
          </w:rPr>
          <w:fldChar w:fldCharType="begin"/>
        </w:r>
        <w:r w:rsidR="004B3435">
          <w:rPr>
            <w:noProof/>
            <w:webHidden/>
          </w:rPr>
          <w:instrText xml:space="preserve"> PAGEREF _Toc148430670 \h </w:instrText>
        </w:r>
        <w:r w:rsidR="004B3435">
          <w:rPr>
            <w:noProof/>
            <w:webHidden/>
          </w:rPr>
        </w:r>
        <w:r w:rsidR="004B343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B3435">
          <w:rPr>
            <w:noProof/>
            <w:webHidden/>
          </w:rPr>
          <w:fldChar w:fldCharType="end"/>
        </w:r>
      </w:hyperlink>
    </w:p>
    <w:p w14:paraId="07518FCB" w14:textId="19D06D6B" w:rsidR="004B3435" w:rsidRDefault="009760CA">
      <w:pPr>
        <w:pStyle w:val="Spistreci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 w:bidi="ar-SA"/>
        </w:rPr>
      </w:pPr>
      <w:hyperlink w:anchor="_Toc148430671" w:history="1">
        <w:r w:rsidR="004B3435" w:rsidRPr="0005443B">
          <w:rPr>
            <w:rStyle w:val="Hipercze"/>
            <w:rFonts w:ascii="Arial" w:hAnsi="Arial" w:cs="Arial"/>
            <w:iCs/>
            <w:noProof/>
            <w:lang w:eastAsia="ar-SA"/>
          </w:rPr>
          <w:t xml:space="preserve">1.1. </w:t>
        </w:r>
        <w:r w:rsidR="004B3435">
          <w:rPr>
            <w:rFonts w:asciiTheme="minorHAnsi" w:eastAsiaTheme="minorEastAsia" w:hAnsiTheme="minorHAnsi" w:cstheme="minorBidi"/>
            <w:noProof/>
            <w:sz w:val="22"/>
            <w:szCs w:val="22"/>
            <w:lang w:eastAsia="pl-PL" w:bidi="ar-SA"/>
          </w:rPr>
          <w:tab/>
        </w:r>
        <w:r w:rsidR="004B3435" w:rsidRPr="0005443B">
          <w:rPr>
            <w:rStyle w:val="Hipercze"/>
            <w:rFonts w:ascii="Arial" w:hAnsi="Arial" w:cs="Arial"/>
            <w:iCs/>
            <w:noProof/>
            <w:lang w:eastAsia="ar-SA"/>
          </w:rPr>
          <w:t>Przedmiot opracowania</w:t>
        </w:r>
        <w:r w:rsidR="004B3435">
          <w:rPr>
            <w:noProof/>
            <w:webHidden/>
          </w:rPr>
          <w:tab/>
        </w:r>
        <w:r w:rsidR="004B3435">
          <w:rPr>
            <w:noProof/>
            <w:webHidden/>
          </w:rPr>
          <w:fldChar w:fldCharType="begin"/>
        </w:r>
        <w:r w:rsidR="004B3435">
          <w:rPr>
            <w:noProof/>
            <w:webHidden/>
          </w:rPr>
          <w:instrText xml:space="preserve"> PAGEREF _Toc148430671 \h </w:instrText>
        </w:r>
        <w:r w:rsidR="004B3435">
          <w:rPr>
            <w:noProof/>
            <w:webHidden/>
          </w:rPr>
        </w:r>
        <w:r w:rsidR="004B343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B3435">
          <w:rPr>
            <w:noProof/>
            <w:webHidden/>
          </w:rPr>
          <w:fldChar w:fldCharType="end"/>
        </w:r>
      </w:hyperlink>
    </w:p>
    <w:p w14:paraId="5F0605A2" w14:textId="3359E8EF" w:rsidR="004B3435" w:rsidRDefault="009760CA">
      <w:pPr>
        <w:pStyle w:val="Spistreci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 w:bidi="ar-SA"/>
        </w:rPr>
      </w:pPr>
      <w:hyperlink w:anchor="_Toc148430672" w:history="1">
        <w:r w:rsidR="004B3435" w:rsidRPr="0005443B">
          <w:rPr>
            <w:rStyle w:val="Hipercze"/>
            <w:rFonts w:ascii="Arial" w:hAnsi="Arial" w:cs="Arial"/>
            <w:iCs/>
            <w:noProof/>
            <w:lang w:eastAsia="ar-SA"/>
          </w:rPr>
          <w:t xml:space="preserve">1.2.  </w:t>
        </w:r>
        <w:r w:rsidR="004B3435">
          <w:rPr>
            <w:rFonts w:asciiTheme="minorHAnsi" w:eastAsiaTheme="minorEastAsia" w:hAnsiTheme="minorHAnsi" w:cstheme="minorBidi"/>
            <w:noProof/>
            <w:sz w:val="22"/>
            <w:szCs w:val="22"/>
            <w:lang w:eastAsia="pl-PL" w:bidi="ar-SA"/>
          </w:rPr>
          <w:tab/>
        </w:r>
        <w:r w:rsidR="004B3435" w:rsidRPr="0005443B">
          <w:rPr>
            <w:rStyle w:val="Hipercze"/>
            <w:rFonts w:ascii="Arial" w:hAnsi="Arial" w:cs="Arial"/>
            <w:iCs/>
            <w:noProof/>
            <w:lang w:eastAsia="ar-SA"/>
          </w:rPr>
          <w:t>Inwestor</w:t>
        </w:r>
        <w:r w:rsidR="004B3435">
          <w:rPr>
            <w:noProof/>
            <w:webHidden/>
          </w:rPr>
          <w:tab/>
        </w:r>
        <w:r w:rsidR="004B3435">
          <w:rPr>
            <w:noProof/>
            <w:webHidden/>
          </w:rPr>
          <w:fldChar w:fldCharType="begin"/>
        </w:r>
        <w:r w:rsidR="004B3435">
          <w:rPr>
            <w:noProof/>
            <w:webHidden/>
          </w:rPr>
          <w:instrText xml:space="preserve"> PAGEREF _Toc148430672 \h </w:instrText>
        </w:r>
        <w:r w:rsidR="004B3435">
          <w:rPr>
            <w:noProof/>
            <w:webHidden/>
          </w:rPr>
        </w:r>
        <w:r w:rsidR="004B343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B3435">
          <w:rPr>
            <w:noProof/>
            <w:webHidden/>
          </w:rPr>
          <w:fldChar w:fldCharType="end"/>
        </w:r>
      </w:hyperlink>
    </w:p>
    <w:p w14:paraId="0512FC1C" w14:textId="7B34E05D" w:rsidR="004B3435" w:rsidRDefault="009760CA">
      <w:pPr>
        <w:pStyle w:val="Spistreci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 w:bidi="ar-SA"/>
        </w:rPr>
      </w:pPr>
      <w:hyperlink w:anchor="_Toc148430673" w:history="1">
        <w:r w:rsidR="004B3435" w:rsidRPr="0005443B">
          <w:rPr>
            <w:rStyle w:val="Hipercze"/>
            <w:rFonts w:ascii="Arial" w:hAnsi="Arial" w:cs="Arial"/>
            <w:iCs/>
            <w:noProof/>
            <w:lang w:eastAsia="ar-SA"/>
          </w:rPr>
          <w:t xml:space="preserve">1.3. </w:t>
        </w:r>
        <w:r w:rsidR="004B3435">
          <w:rPr>
            <w:rFonts w:asciiTheme="minorHAnsi" w:eastAsiaTheme="minorEastAsia" w:hAnsiTheme="minorHAnsi" w:cstheme="minorBidi"/>
            <w:noProof/>
            <w:sz w:val="22"/>
            <w:szCs w:val="22"/>
            <w:lang w:eastAsia="pl-PL" w:bidi="ar-SA"/>
          </w:rPr>
          <w:tab/>
        </w:r>
        <w:r w:rsidR="004B3435" w:rsidRPr="0005443B">
          <w:rPr>
            <w:rStyle w:val="Hipercze"/>
            <w:rFonts w:ascii="Arial" w:hAnsi="Arial" w:cs="Arial"/>
            <w:iCs/>
            <w:noProof/>
            <w:lang w:eastAsia="ar-SA"/>
          </w:rPr>
          <w:t>Cel i zakres opracowania</w:t>
        </w:r>
        <w:r w:rsidR="004B3435">
          <w:rPr>
            <w:noProof/>
            <w:webHidden/>
          </w:rPr>
          <w:tab/>
        </w:r>
        <w:r w:rsidR="004B3435">
          <w:rPr>
            <w:noProof/>
            <w:webHidden/>
          </w:rPr>
          <w:fldChar w:fldCharType="begin"/>
        </w:r>
        <w:r w:rsidR="004B3435">
          <w:rPr>
            <w:noProof/>
            <w:webHidden/>
          </w:rPr>
          <w:instrText xml:space="preserve"> PAGEREF _Toc148430673 \h </w:instrText>
        </w:r>
        <w:r w:rsidR="004B3435">
          <w:rPr>
            <w:noProof/>
            <w:webHidden/>
          </w:rPr>
        </w:r>
        <w:r w:rsidR="004B343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B3435">
          <w:rPr>
            <w:noProof/>
            <w:webHidden/>
          </w:rPr>
          <w:fldChar w:fldCharType="end"/>
        </w:r>
      </w:hyperlink>
    </w:p>
    <w:p w14:paraId="445E72FF" w14:textId="5759C5AD" w:rsidR="004B3435" w:rsidRDefault="009760CA">
      <w:pPr>
        <w:pStyle w:val="Spistreci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 w:bidi="ar-SA"/>
        </w:rPr>
      </w:pPr>
      <w:hyperlink w:anchor="_Toc148430674" w:history="1">
        <w:r w:rsidR="004B3435" w:rsidRPr="0005443B">
          <w:rPr>
            <w:rStyle w:val="Hipercze"/>
            <w:rFonts w:ascii="Arial" w:hAnsi="Arial" w:cs="Arial"/>
            <w:iCs/>
            <w:noProof/>
            <w:lang w:eastAsia="ar-SA"/>
          </w:rPr>
          <w:t xml:space="preserve">1.4. </w:t>
        </w:r>
        <w:r w:rsidR="004B3435">
          <w:rPr>
            <w:rFonts w:asciiTheme="minorHAnsi" w:eastAsiaTheme="minorEastAsia" w:hAnsiTheme="minorHAnsi" w:cstheme="minorBidi"/>
            <w:noProof/>
            <w:sz w:val="22"/>
            <w:szCs w:val="22"/>
            <w:lang w:eastAsia="pl-PL" w:bidi="ar-SA"/>
          </w:rPr>
          <w:tab/>
        </w:r>
        <w:r w:rsidR="004B3435" w:rsidRPr="0005443B">
          <w:rPr>
            <w:rStyle w:val="Hipercze"/>
            <w:rFonts w:ascii="Arial" w:hAnsi="Arial" w:cs="Arial"/>
            <w:iCs/>
            <w:noProof/>
            <w:lang w:eastAsia="ar-SA"/>
          </w:rPr>
          <w:t>Wykorzystane materiały</w:t>
        </w:r>
        <w:r w:rsidR="004B3435">
          <w:rPr>
            <w:noProof/>
            <w:webHidden/>
          </w:rPr>
          <w:tab/>
        </w:r>
        <w:r w:rsidR="004B3435">
          <w:rPr>
            <w:noProof/>
            <w:webHidden/>
          </w:rPr>
          <w:fldChar w:fldCharType="begin"/>
        </w:r>
        <w:r w:rsidR="004B3435">
          <w:rPr>
            <w:noProof/>
            <w:webHidden/>
          </w:rPr>
          <w:instrText xml:space="preserve"> PAGEREF _Toc148430674 \h </w:instrText>
        </w:r>
        <w:r w:rsidR="004B3435">
          <w:rPr>
            <w:noProof/>
            <w:webHidden/>
          </w:rPr>
        </w:r>
        <w:r w:rsidR="004B343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B3435">
          <w:rPr>
            <w:noProof/>
            <w:webHidden/>
          </w:rPr>
          <w:fldChar w:fldCharType="end"/>
        </w:r>
      </w:hyperlink>
    </w:p>
    <w:p w14:paraId="766E7CA5" w14:textId="123A1958" w:rsidR="004B3435" w:rsidRDefault="009760CA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 w:bidi="ar-SA"/>
        </w:rPr>
      </w:pPr>
      <w:hyperlink w:anchor="_Toc148430675" w:history="1">
        <w:r w:rsidR="004B3435" w:rsidRPr="0005443B">
          <w:rPr>
            <w:rStyle w:val="Hipercze"/>
            <w:rFonts w:ascii="Arial" w:eastAsia="Times New Roman" w:hAnsi="Arial"/>
            <w:noProof/>
            <w:lang w:eastAsia="ar-SA"/>
          </w:rPr>
          <w:t xml:space="preserve">2. </w:t>
        </w:r>
        <w:r w:rsidR="004B3435">
          <w:rPr>
            <w:rFonts w:asciiTheme="minorHAnsi" w:eastAsiaTheme="minorEastAsia" w:hAnsiTheme="minorHAnsi" w:cstheme="minorBidi"/>
            <w:noProof/>
            <w:sz w:val="22"/>
            <w:szCs w:val="22"/>
            <w:lang w:eastAsia="pl-PL" w:bidi="ar-SA"/>
          </w:rPr>
          <w:tab/>
        </w:r>
        <w:r w:rsidR="004B3435" w:rsidRPr="0005443B">
          <w:rPr>
            <w:rStyle w:val="Hipercze"/>
            <w:rFonts w:ascii="Arial" w:eastAsia="Times New Roman" w:hAnsi="Arial"/>
            <w:noProof/>
            <w:lang w:eastAsia="ar-SA"/>
          </w:rPr>
          <w:t>STAN ISTNIEJĄCY</w:t>
        </w:r>
        <w:r w:rsidR="004B3435">
          <w:rPr>
            <w:noProof/>
            <w:webHidden/>
          </w:rPr>
          <w:tab/>
        </w:r>
        <w:r w:rsidR="004B3435">
          <w:rPr>
            <w:noProof/>
            <w:webHidden/>
          </w:rPr>
          <w:fldChar w:fldCharType="begin"/>
        </w:r>
        <w:r w:rsidR="004B3435">
          <w:rPr>
            <w:noProof/>
            <w:webHidden/>
          </w:rPr>
          <w:instrText xml:space="preserve"> PAGEREF _Toc148430675 \h </w:instrText>
        </w:r>
        <w:r w:rsidR="004B3435">
          <w:rPr>
            <w:noProof/>
            <w:webHidden/>
          </w:rPr>
        </w:r>
        <w:r w:rsidR="004B343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B3435">
          <w:rPr>
            <w:noProof/>
            <w:webHidden/>
          </w:rPr>
          <w:fldChar w:fldCharType="end"/>
        </w:r>
      </w:hyperlink>
    </w:p>
    <w:p w14:paraId="07B0C83F" w14:textId="26302040" w:rsidR="004B3435" w:rsidRDefault="009760CA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 w:bidi="ar-SA"/>
        </w:rPr>
      </w:pPr>
      <w:hyperlink w:anchor="_Toc148430676" w:history="1">
        <w:r w:rsidR="004B3435" w:rsidRPr="0005443B">
          <w:rPr>
            <w:rStyle w:val="Hipercze"/>
            <w:rFonts w:ascii="Arial" w:eastAsia="Times New Roman" w:hAnsi="Arial"/>
            <w:noProof/>
            <w:lang w:eastAsia="ar-SA"/>
          </w:rPr>
          <w:t xml:space="preserve">3. </w:t>
        </w:r>
        <w:r w:rsidR="004B3435">
          <w:rPr>
            <w:rFonts w:asciiTheme="minorHAnsi" w:eastAsiaTheme="minorEastAsia" w:hAnsiTheme="minorHAnsi" w:cstheme="minorBidi"/>
            <w:noProof/>
            <w:sz w:val="22"/>
            <w:szCs w:val="22"/>
            <w:lang w:eastAsia="pl-PL" w:bidi="ar-SA"/>
          </w:rPr>
          <w:tab/>
        </w:r>
        <w:r w:rsidR="004B3435" w:rsidRPr="0005443B">
          <w:rPr>
            <w:rStyle w:val="Hipercze"/>
            <w:rFonts w:ascii="Arial" w:eastAsia="Times New Roman" w:hAnsi="Arial"/>
            <w:noProof/>
            <w:lang w:eastAsia="ar-SA"/>
          </w:rPr>
          <w:t>PROJEKTOWANE ROZWIĄZANIE DROGOWE</w:t>
        </w:r>
        <w:r w:rsidR="004B3435">
          <w:rPr>
            <w:noProof/>
            <w:webHidden/>
          </w:rPr>
          <w:tab/>
        </w:r>
        <w:r w:rsidR="004B3435">
          <w:rPr>
            <w:noProof/>
            <w:webHidden/>
          </w:rPr>
          <w:fldChar w:fldCharType="begin"/>
        </w:r>
        <w:r w:rsidR="004B3435">
          <w:rPr>
            <w:noProof/>
            <w:webHidden/>
          </w:rPr>
          <w:instrText xml:space="preserve"> PAGEREF _Toc148430676 \h </w:instrText>
        </w:r>
        <w:r w:rsidR="004B3435">
          <w:rPr>
            <w:noProof/>
            <w:webHidden/>
          </w:rPr>
        </w:r>
        <w:r w:rsidR="004B343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B3435">
          <w:rPr>
            <w:noProof/>
            <w:webHidden/>
          </w:rPr>
          <w:fldChar w:fldCharType="end"/>
        </w:r>
      </w:hyperlink>
    </w:p>
    <w:p w14:paraId="23FEC792" w14:textId="2A245401" w:rsidR="004B3435" w:rsidRDefault="009760CA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 w:bidi="ar-SA"/>
        </w:rPr>
      </w:pPr>
      <w:hyperlink w:anchor="_Toc148430677" w:history="1">
        <w:r w:rsidR="004B3435" w:rsidRPr="0005443B">
          <w:rPr>
            <w:rStyle w:val="Hipercze"/>
            <w:rFonts w:ascii="Arial" w:eastAsia="Times New Roman" w:hAnsi="Arial"/>
            <w:noProof/>
            <w:lang w:eastAsia="ar-SA"/>
          </w:rPr>
          <w:t xml:space="preserve">4. </w:t>
        </w:r>
        <w:r w:rsidR="004B3435">
          <w:rPr>
            <w:rFonts w:asciiTheme="minorHAnsi" w:eastAsiaTheme="minorEastAsia" w:hAnsiTheme="minorHAnsi" w:cstheme="minorBidi"/>
            <w:noProof/>
            <w:sz w:val="22"/>
            <w:szCs w:val="22"/>
            <w:lang w:eastAsia="pl-PL" w:bidi="ar-SA"/>
          </w:rPr>
          <w:tab/>
        </w:r>
        <w:r w:rsidR="004B3435" w:rsidRPr="0005443B">
          <w:rPr>
            <w:rStyle w:val="Hipercze"/>
            <w:rFonts w:ascii="Arial" w:eastAsia="Times New Roman" w:hAnsi="Arial"/>
            <w:noProof/>
            <w:lang w:eastAsia="ar-SA"/>
          </w:rPr>
          <w:t>ORGANIZACJA RUCHU DOCELOWEGO</w:t>
        </w:r>
        <w:r w:rsidR="004B3435">
          <w:rPr>
            <w:noProof/>
            <w:webHidden/>
          </w:rPr>
          <w:tab/>
        </w:r>
        <w:r w:rsidR="004B3435">
          <w:rPr>
            <w:noProof/>
            <w:webHidden/>
          </w:rPr>
          <w:fldChar w:fldCharType="begin"/>
        </w:r>
        <w:r w:rsidR="004B3435">
          <w:rPr>
            <w:noProof/>
            <w:webHidden/>
          </w:rPr>
          <w:instrText xml:space="preserve"> PAGEREF _Toc148430677 \h </w:instrText>
        </w:r>
        <w:r w:rsidR="004B3435">
          <w:rPr>
            <w:noProof/>
            <w:webHidden/>
          </w:rPr>
        </w:r>
        <w:r w:rsidR="004B343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B3435">
          <w:rPr>
            <w:noProof/>
            <w:webHidden/>
          </w:rPr>
          <w:fldChar w:fldCharType="end"/>
        </w:r>
      </w:hyperlink>
    </w:p>
    <w:p w14:paraId="003AE5BD" w14:textId="6E3B5462" w:rsidR="004B3435" w:rsidRDefault="009760CA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 w:bidi="ar-SA"/>
        </w:rPr>
      </w:pPr>
      <w:hyperlink w:anchor="_Toc148430678" w:history="1">
        <w:r w:rsidR="004B3435" w:rsidRPr="0005443B">
          <w:rPr>
            <w:rStyle w:val="Hipercze"/>
            <w:rFonts w:ascii="Arial" w:eastAsia="Times New Roman" w:hAnsi="Arial"/>
            <w:noProof/>
            <w:lang w:eastAsia="ar-SA"/>
          </w:rPr>
          <w:t>ORIENTACJA</w:t>
        </w:r>
        <w:r w:rsidR="004B3435">
          <w:rPr>
            <w:noProof/>
            <w:webHidden/>
          </w:rPr>
          <w:tab/>
        </w:r>
        <w:r w:rsidR="004B3435">
          <w:rPr>
            <w:noProof/>
            <w:webHidden/>
          </w:rPr>
          <w:fldChar w:fldCharType="begin"/>
        </w:r>
        <w:r w:rsidR="004B3435">
          <w:rPr>
            <w:noProof/>
            <w:webHidden/>
          </w:rPr>
          <w:instrText xml:space="preserve"> PAGEREF _Toc148430678 \h </w:instrText>
        </w:r>
        <w:r w:rsidR="004B3435">
          <w:rPr>
            <w:noProof/>
            <w:webHidden/>
          </w:rPr>
        </w:r>
        <w:r w:rsidR="004B343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B3435">
          <w:rPr>
            <w:noProof/>
            <w:webHidden/>
          </w:rPr>
          <w:fldChar w:fldCharType="end"/>
        </w:r>
      </w:hyperlink>
    </w:p>
    <w:p w14:paraId="00DD45DF" w14:textId="0408F659" w:rsidR="00373328" w:rsidRDefault="00A80922" w:rsidP="001266A2">
      <w:pPr>
        <w:pStyle w:val="Spistreci1"/>
        <w:tabs>
          <w:tab w:val="right" w:leader="dot" w:pos="9062"/>
        </w:tabs>
        <w:rPr>
          <w:rFonts w:ascii="Arial" w:hAnsi="Arial" w:cs="Arial"/>
        </w:rPr>
      </w:pPr>
      <w:r w:rsidRPr="004B5BAD">
        <w:rPr>
          <w:rFonts w:ascii="Arial" w:hAnsi="Arial" w:cs="Arial"/>
        </w:rPr>
        <w:fldChar w:fldCharType="end"/>
      </w:r>
    </w:p>
    <w:p w14:paraId="60A7BE9C" w14:textId="77777777" w:rsidR="004258F5" w:rsidRPr="00175BF5" w:rsidRDefault="004258F5" w:rsidP="004258F5">
      <w:pPr>
        <w:pStyle w:val="Nagwek1"/>
        <w:tabs>
          <w:tab w:val="left" w:pos="0"/>
        </w:tabs>
        <w:rPr>
          <w:rFonts w:ascii="Arial" w:eastAsia="Times New Roman" w:hAnsi="Arial"/>
          <w:sz w:val="22"/>
          <w:szCs w:val="22"/>
          <w:lang w:eastAsia="ar-SA" w:bidi="ar-SA"/>
        </w:rPr>
      </w:pPr>
      <w:bookmarkStart w:id="1" w:name="_Toc130802521"/>
      <w:bookmarkStart w:id="2" w:name="_Toc148430668"/>
      <w:r w:rsidRPr="00175BF5">
        <w:rPr>
          <w:rFonts w:ascii="Arial" w:hAnsi="Arial"/>
        </w:rPr>
        <w:t>Spis załączników</w:t>
      </w:r>
      <w:bookmarkEnd w:id="1"/>
      <w:bookmarkEnd w:id="2"/>
    </w:p>
    <w:tbl>
      <w:tblPr>
        <w:tblW w:w="950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795"/>
      </w:tblGrid>
      <w:tr w:rsidR="004258F5" w:rsidRPr="00175BF5" w14:paraId="285D5B8A" w14:textId="77777777" w:rsidTr="0049681D">
        <w:trPr>
          <w:cantSplit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485485" w14:textId="77777777" w:rsidR="004258F5" w:rsidRPr="00175BF5" w:rsidRDefault="004258F5" w:rsidP="0049681D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 w:rsidRPr="00175BF5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l.p.</w:t>
            </w:r>
          </w:p>
        </w:tc>
        <w:tc>
          <w:tcPr>
            <w:tcW w:w="8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DF30BB" w14:textId="77777777" w:rsidR="004258F5" w:rsidRPr="00175BF5" w:rsidRDefault="004258F5" w:rsidP="0049681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175BF5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Pismo</w:t>
            </w:r>
          </w:p>
        </w:tc>
      </w:tr>
      <w:tr w:rsidR="004258F5" w:rsidRPr="00F12E4A" w14:paraId="1451AA4E" w14:textId="77777777" w:rsidTr="0049681D">
        <w:trPr>
          <w:cantSplit/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D7C4D" w14:textId="76A4DB59" w:rsidR="004258F5" w:rsidRPr="00F12E4A" w:rsidRDefault="00ED4C91" w:rsidP="0049681D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1</w:t>
            </w:r>
          </w:p>
        </w:tc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64E2B" w14:textId="4C95A41C" w:rsidR="004258F5" w:rsidRPr="00F12E4A" w:rsidRDefault="00ED4C91" w:rsidP="0049681D">
            <w:pPr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Opinia Gminy Czernica</w:t>
            </w:r>
          </w:p>
        </w:tc>
      </w:tr>
      <w:tr w:rsidR="00A01BA4" w:rsidRPr="00F12E4A" w14:paraId="05B35510" w14:textId="77777777" w:rsidTr="0049681D">
        <w:trPr>
          <w:cantSplit/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AD7C5" w14:textId="4CF7368B" w:rsidR="00A01BA4" w:rsidRPr="00F12E4A" w:rsidRDefault="0037178E" w:rsidP="0049681D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2</w:t>
            </w:r>
          </w:p>
        </w:tc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48F8A" w14:textId="22F2DD77" w:rsidR="00A01BA4" w:rsidRPr="00F12E4A" w:rsidRDefault="0037178E" w:rsidP="0049681D">
            <w:pPr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Zatwierdzenie Starostwa Powiatu Wrocławskiego</w:t>
            </w:r>
          </w:p>
        </w:tc>
      </w:tr>
    </w:tbl>
    <w:p w14:paraId="33F47258" w14:textId="43D36C3D" w:rsidR="004258F5" w:rsidRDefault="004258F5" w:rsidP="004258F5"/>
    <w:p w14:paraId="20EC4AEF" w14:textId="77777777" w:rsidR="004258F5" w:rsidRPr="004258F5" w:rsidRDefault="004258F5" w:rsidP="004258F5"/>
    <w:p w14:paraId="0AB226DD" w14:textId="77777777" w:rsidR="00A80922" w:rsidRPr="004B5BAD" w:rsidRDefault="00A80922">
      <w:pPr>
        <w:pStyle w:val="Nagwek1"/>
        <w:tabs>
          <w:tab w:val="left" w:pos="0"/>
        </w:tabs>
        <w:rPr>
          <w:rFonts w:ascii="Arial" w:hAnsi="Arial"/>
        </w:rPr>
      </w:pPr>
      <w:bookmarkStart w:id="3" w:name="_Toc148430669"/>
      <w:r w:rsidRPr="004B5BAD">
        <w:rPr>
          <w:rFonts w:ascii="Arial" w:hAnsi="Arial"/>
        </w:rPr>
        <w:t>Spis rysunków</w:t>
      </w:r>
      <w:bookmarkEnd w:id="3"/>
      <w:r w:rsidRPr="004B5BAD">
        <w:rPr>
          <w:rFonts w:ascii="Arial" w:hAnsi="Arial"/>
        </w:rPr>
        <w:t xml:space="preserve"> </w:t>
      </w:r>
    </w:p>
    <w:tbl>
      <w:tblPr>
        <w:tblW w:w="9562" w:type="dxa"/>
        <w:tblInd w:w="1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2"/>
        <w:gridCol w:w="6946"/>
        <w:gridCol w:w="1374"/>
      </w:tblGrid>
      <w:tr w:rsidR="00686B95" w:rsidRPr="00686B95" w14:paraId="23268F47" w14:textId="77777777" w:rsidTr="007E2C6C">
        <w:trPr>
          <w:trHeight w:val="359"/>
        </w:trPr>
        <w:tc>
          <w:tcPr>
            <w:tcW w:w="124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F8992DF" w14:textId="77777777" w:rsidR="00A80922" w:rsidRPr="00686B95" w:rsidRDefault="00A80922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 w:rsidRPr="00686B95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Nr rys.</w:t>
            </w:r>
          </w:p>
        </w:tc>
        <w:tc>
          <w:tcPr>
            <w:tcW w:w="694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BD463C2" w14:textId="77777777" w:rsidR="00A80922" w:rsidRPr="00686B95" w:rsidRDefault="00A80922">
            <w:pPr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</w:pPr>
            <w:r w:rsidRPr="00686B95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Tytuł</w:t>
            </w:r>
          </w:p>
        </w:tc>
        <w:tc>
          <w:tcPr>
            <w:tcW w:w="137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E03CEEF" w14:textId="77777777" w:rsidR="00A80922" w:rsidRPr="00686B95" w:rsidRDefault="00A80922">
            <w:pPr>
              <w:snapToGrid w:val="0"/>
              <w:jc w:val="center"/>
              <w:rPr>
                <w:rFonts w:ascii="Arial" w:hAnsi="Arial" w:cs="Arial"/>
              </w:rPr>
            </w:pPr>
            <w:r w:rsidRPr="00686B95">
              <w:rPr>
                <w:rFonts w:ascii="Arial" w:eastAsia="Times New Roman" w:hAnsi="Arial" w:cs="Arial"/>
                <w:sz w:val="22"/>
                <w:szCs w:val="22"/>
                <w:lang w:eastAsia="ar-SA" w:bidi="ar-SA"/>
              </w:rPr>
              <w:t>skala</w:t>
            </w:r>
          </w:p>
        </w:tc>
      </w:tr>
      <w:tr w:rsidR="005379F3" w:rsidRPr="00686B95" w14:paraId="71640ED7" w14:textId="77777777" w:rsidTr="007E2C6C">
        <w:trPr>
          <w:trHeight w:val="26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E9CDC" w14:textId="3EC98DB2" w:rsidR="005379F3" w:rsidRDefault="00822CE1" w:rsidP="005379F3">
            <w:pPr>
              <w:snapToGrid w:val="0"/>
              <w:jc w:val="center"/>
              <w:rPr>
                <w:rFonts w:ascii="Arial" w:eastAsia="Times New Roman" w:hAnsi="Arial" w:cs="Arial"/>
                <w:sz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lang w:eastAsia="ar-SA" w:bidi="ar-SA"/>
              </w:rPr>
              <w:t>OR</w:t>
            </w:r>
            <w:r w:rsidR="005379F3">
              <w:rPr>
                <w:rFonts w:ascii="Arial" w:eastAsia="Times New Roman" w:hAnsi="Arial" w:cs="Arial"/>
                <w:sz w:val="20"/>
                <w:lang w:eastAsia="ar-SA" w:bidi="ar-SA"/>
              </w:rPr>
              <w:t>D-1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469FA" w14:textId="11A91A0B" w:rsidR="005379F3" w:rsidRDefault="00822CE1" w:rsidP="005379F3">
            <w:pPr>
              <w:snapToGrid w:val="0"/>
              <w:rPr>
                <w:rFonts w:ascii="Arial" w:eastAsia="Times New Roman" w:hAnsi="Arial" w:cs="Arial"/>
                <w:sz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lang w:eastAsia="ar-SA" w:bidi="ar-SA"/>
              </w:rPr>
              <w:t>Organizacja ruchu docelowego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295A8" w14:textId="7DB140BA" w:rsidR="005379F3" w:rsidRPr="00686B95" w:rsidRDefault="005379F3" w:rsidP="005379F3">
            <w:pPr>
              <w:snapToGrid w:val="0"/>
              <w:jc w:val="center"/>
              <w:rPr>
                <w:rFonts w:ascii="Arial" w:eastAsia="Times New Roman" w:hAnsi="Arial" w:cs="Arial"/>
                <w:sz w:val="20"/>
                <w:lang w:eastAsia="ar-SA" w:bidi="ar-SA"/>
              </w:rPr>
            </w:pPr>
            <w:r w:rsidRPr="00686B95">
              <w:rPr>
                <w:rFonts w:ascii="Arial" w:eastAsia="Times New Roman" w:hAnsi="Arial" w:cs="Arial"/>
                <w:sz w:val="20"/>
                <w:lang w:eastAsia="ar-SA" w:bidi="ar-SA"/>
              </w:rPr>
              <w:t>1:500</w:t>
            </w:r>
          </w:p>
        </w:tc>
      </w:tr>
      <w:tr w:rsidR="00970699" w:rsidRPr="00686B95" w14:paraId="16098D3E" w14:textId="77777777" w:rsidTr="007E2C6C">
        <w:trPr>
          <w:trHeight w:val="26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F3ADE" w14:textId="1A409BE5" w:rsidR="00970699" w:rsidRDefault="00970699" w:rsidP="005379F3">
            <w:pPr>
              <w:snapToGrid w:val="0"/>
              <w:jc w:val="center"/>
              <w:rPr>
                <w:rFonts w:ascii="Arial" w:eastAsia="Times New Roman" w:hAnsi="Arial" w:cs="Arial"/>
                <w:sz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lang w:eastAsia="ar-SA" w:bidi="ar-SA"/>
              </w:rPr>
              <w:t>ORD-2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23523" w14:textId="10CF2D3A" w:rsidR="00970699" w:rsidRDefault="00970699" w:rsidP="005379F3">
            <w:pPr>
              <w:snapToGrid w:val="0"/>
              <w:rPr>
                <w:rFonts w:ascii="Arial" w:eastAsia="Times New Roman" w:hAnsi="Arial" w:cs="Arial"/>
                <w:sz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lang w:eastAsia="ar-SA" w:bidi="ar-SA"/>
              </w:rPr>
              <w:t>Przekroje progu wyniesionego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D3510" w14:textId="50D07E29" w:rsidR="00970699" w:rsidRPr="00686B95" w:rsidRDefault="00970699" w:rsidP="005379F3">
            <w:pPr>
              <w:snapToGrid w:val="0"/>
              <w:jc w:val="center"/>
              <w:rPr>
                <w:rFonts w:ascii="Arial" w:eastAsia="Times New Roman" w:hAnsi="Arial" w:cs="Arial"/>
                <w:sz w:val="20"/>
                <w:lang w:eastAsia="ar-SA" w:bidi="ar-SA"/>
              </w:rPr>
            </w:pPr>
            <w:r>
              <w:rPr>
                <w:rFonts w:ascii="Arial" w:eastAsia="Times New Roman" w:hAnsi="Arial" w:cs="Arial"/>
                <w:sz w:val="20"/>
                <w:lang w:eastAsia="ar-SA" w:bidi="ar-SA"/>
              </w:rPr>
              <w:t>1:50</w:t>
            </w:r>
          </w:p>
        </w:tc>
      </w:tr>
    </w:tbl>
    <w:p w14:paraId="3B64221D" w14:textId="77777777" w:rsidR="00A80922" w:rsidRPr="004B5BAD" w:rsidRDefault="00A80922">
      <w:pPr>
        <w:widowControl/>
        <w:suppressAutoHyphens w:val="0"/>
        <w:spacing w:after="200" w:line="276" w:lineRule="auto"/>
        <w:rPr>
          <w:rFonts w:ascii="Arial" w:hAnsi="Arial" w:cs="Arial"/>
        </w:rPr>
      </w:pPr>
    </w:p>
    <w:p w14:paraId="0B7D77B3" w14:textId="77777777" w:rsidR="00A80922" w:rsidRPr="004B5BAD" w:rsidRDefault="00A80922" w:rsidP="00087C9C">
      <w:pPr>
        <w:pStyle w:val="Nagwek1"/>
        <w:pageBreakBefore/>
        <w:tabs>
          <w:tab w:val="left" w:pos="0"/>
        </w:tabs>
        <w:spacing w:line="100" w:lineRule="atLeast"/>
        <w:jc w:val="both"/>
        <w:rPr>
          <w:rFonts w:ascii="Arial" w:hAnsi="Arial"/>
          <w:iCs/>
          <w:sz w:val="24"/>
          <w:szCs w:val="28"/>
          <w:lang w:eastAsia="ar-SA" w:bidi="ar-SA"/>
        </w:rPr>
      </w:pPr>
      <w:bookmarkStart w:id="4" w:name="_Toc148430670"/>
      <w:r w:rsidRPr="004B5BAD">
        <w:rPr>
          <w:rFonts w:ascii="Arial" w:eastAsia="Times New Roman" w:hAnsi="Arial"/>
          <w:lang w:eastAsia="ar-SA" w:bidi="ar-SA"/>
        </w:rPr>
        <w:lastRenderedPageBreak/>
        <w:t xml:space="preserve">1. </w:t>
      </w:r>
      <w:r w:rsidRPr="004B5BAD">
        <w:rPr>
          <w:rFonts w:ascii="Arial" w:eastAsia="Times New Roman" w:hAnsi="Arial"/>
          <w:lang w:eastAsia="ar-SA" w:bidi="ar-SA"/>
        </w:rPr>
        <w:tab/>
        <w:t>DANE OGÓLNE</w:t>
      </w:r>
      <w:bookmarkEnd w:id="4"/>
    </w:p>
    <w:p w14:paraId="6765B43D" w14:textId="77777777" w:rsidR="00A80922" w:rsidRPr="004B5BAD" w:rsidRDefault="00A80922" w:rsidP="00087C9C">
      <w:pPr>
        <w:pStyle w:val="Nagwek2"/>
        <w:keepLines w:val="0"/>
        <w:tabs>
          <w:tab w:val="left" w:pos="0"/>
        </w:tabs>
        <w:spacing w:before="240" w:after="60" w:line="100" w:lineRule="atLeast"/>
        <w:jc w:val="both"/>
        <w:rPr>
          <w:rFonts w:ascii="Arial" w:hAnsi="Arial" w:cs="Arial"/>
          <w:sz w:val="22"/>
          <w:szCs w:val="20"/>
        </w:rPr>
      </w:pPr>
      <w:bookmarkStart w:id="5" w:name="_Toc148430671"/>
      <w:r w:rsidRPr="004B5BAD">
        <w:rPr>
          <w:rFonts w:ascii="Arial" w:hAnsi="Arial" w:cs="Arial"/>
          <w:iCs/>
          <w:color w:val="auto"/>
          <w:sz w:val="24"/>
          <w:szCs w:val="28"/>
          <w:lang w:eastAsia="ar-SA" w:bidi="ar-SA"/>
        </w:rPr>
        <w:t xml:space="preserve">1.1. </w:t>
      </w:r>
      <w:r w:rsidRPr="004B5BAD">
        <w:rPr>
          <w:rFonts w:ascii="Arial" w:hAnsi="Arial" w:cs="Arial"/>
          <w:iCs/>
          <w:color w:val="auto"/>
          <w:sz w:val="24"/>
          <w:szCs w:val="28"/>
          <w:lang w:eastAsia="ar-SA" w:bidi="ar-SA"/>
        </w:rPr>
        <w:tab/>
        <w:t>Przedmiot opracowania</w:t>
      </w:r>
      <w:bookmarkEnd w:id="5"/>
      <w:r w:rsidRPr="004B5BAD">
        <w:rPr>
          <w:rFonts w:ascii="Arial" w:hAnsi="Arial" w:cs="Arial"/>
          <w:iCs/>
          <w:color w:val="auto"/>
          <w:sz w:val="24"/>
          <w:szCs w:val="28"/>
          <w:lang w:eastAsia="ar-SA" w:bidi="ar-SA"/>
        </w:rPr>
        <w:t xml:space="preserve"> </w:t>
      </w:r>
    </w:p>
    <w:p w14:paraId="43C07A6D" w14:textId="7A64DBDB" w:rsidR="00A80922" w:rsidRPr="007F14D8" w:rsidRDefault="00A80922" w:rsidP="007F14D8">
      <w:pPr>
        <w:numPr>
          <w:ilvl w:val="0"/>
          <w:numId w:val="3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 w:rsidRPr="007F14D8">
        <w:rPr>
          <w:rFonts w:ascii="Arial" w:hAnsi="Arial" w:cs="Arial"/>
          <w:bCs/>
          <w:sz w:val="22"/>
          <w:szCs w:val="22"/>
        </w:rPr>
        <w:t xml:space="preserve">Przedmiotem opracowania jest </w:t>
      </w:r>
      <w:r w:rsidR="00D05FD7" w:rsidRPr="007F14D8">
        <w:rPr>
          <w:rFonts w:ascii="Arial" w:hAnsi="Arial" w:cs="Arial"/>
          <w:bCs/>
          <w:sz w:val="22"/>
          <w:szCs w:val="22"/>
        </w:rPr>
        <w:t>projekt</w:t>
      </w:r>
      <w:r w:rsidR="00822CE1">
        <w:rPr>
          <w:rFonts w:ascii="Arial" w:hAnsi="Arial" w:cs="Arial"/>
          <w:bCs/>
          <w:sz w:val="22"/>
          <w:szCs w:val="22"/>
        </w:rPr>
        <w:t xml:space="preserve"> organizacji ruchu docelowego</w:t>
      </w:r>
      <w:r w:rsidR="00970699">
        <w:rPr>
          <w:rFonts w:ascii="Arial" w:hAnsi="Arial" w:cs="Arial"/>
          <w:bCs/>
          <w:sz w:val="22"/>
          <w:szCs w:val="22"/>
        </w:rPr>
        <w:t xml:space="preserve">, obejmujący </w:t>
      </w:r>
      <w:r w:rsidR="00117775">
        <w:rPr>
          <w:rFonts w:ascii="Arial" w:hAnsi="Arial" w:cs="Arial"/>
          <w:bCs/>
          <w:sz w:val="22"/>
          <w:szCs w:val="22"/>
        </w:rPr>
        <w:t>wyznaczenie wyniesionego przejścia dla pieszych w ul. Głównej</w:t>
      </w:r>
      <w:r w:rsidR="0000310D">
        <w:rPr>
          <w:rFonts w:ascii="Arial" w:hAnsi="Arial" w:cs="Arial"/>
          <w:bCs/>
          <w:sz w:val="22"/>
          <w:szCs w:val="22"/>
        </w:rPr>
        <w:t xml:space="preserve"> w </w:t>
      </w:r>
      <w:proofErr w:type="spellStart"/>
      <w:r w:rsidR="0000310D">
        <w:rPr>
          <w:rFonts w:ascii="Arial" w:hAnsi="Arial" w:cs="Arial"/>
          <w:bCs/>
          <w:sz w:val="22"/>
          <w:szCs w:val="22"/>
        </w:rPr>
        <w:t>Krzykowie</w:t>
      </w:r>
      <w:proofErr w:type="spellEnd"/>
      <w:r w:rsidR="00117775">
        <w:rPr>
          <w:rFonts w:ascii="Arial" w:hAnsi="Arial" w:cs="Arial"/>
          <w:bCs/>
          <w:sz w:val="22"/>
          <w:szCs w:val="22"/>
        </w:rPr>
        <w:t>.</w:t>
      </w:r>
    </w:p>
    <w:p w14:paraId="4A258183" w14:textId="77777777" w:rsidR="00A80922" w:rsidRPr="00D73DE5" w:rsidRDefault="00A80922" w:rsidP="00087C9C">
      <w:pPr>
        <w:pStyle w:val="Nagwek2"/>
        <w:keepLines w:val="0"/>
        <w:tabs>
          <w:tab w:val="left" w:pos="0"/>
        </w:tabs>
        <w:spacing w:before="240" w:after="60" w:line="100" w:lineRule="atLeast"/>
        <w:jc w:val="both"/>
        <w:rPr>
          <w:rFonts w:ascii="Arial" w:hAnsi="Arial" w:cs="Arial"/>
          <w:color w:val="auto"/>
          <w:sz w:val="22"/>
          <w:szCs w:val="20"/>
        </w:rPr>
      </w:pPr>
      <w:bookmarkStart w:id="6" w:name="_Toc148430672"/>
      <w:r w:rsidRPr="00D73DE5">
        <w:rPr>
          <w:rFonts w:ascii="Arial" w:hAnsi="Arial" w:cs="Arial"/>
          <w:iCs/>
          <w:color w:val="auto"/>
          <w:sz w:val="24"/>
          <w:szCs w:val="28"/>
          <w:lang w:eastAsia="ar-SA" w:bidi="ar-SA"/>
        </w:rPr>
        <w:t xml:space="preserve">1.2.  </w:t>
      </w:r>
      <w:r w:rsidRPr="00D73DE5">
        <w:rPr>
          <w:rFonts w:ascii="Arial" w:hAnsi="Arial" w:cs="Arial"/>
          <w:iCs/>
          <w:color w:val="auto"/>
          <w:sz w:val="24"/>
          <w:szCs w:val="28"/>
          <w:lang w:eastAsia="ar-SA" w:bidi="ar-SA"/>
        </w:rPr>
        <w:tab/>
        <w:t>Inwestor</w:t>
      </w:r>
      <w:bookmarkEnd w:id="6"/>
      <w:r w:rsidRPr="00D73DE5">
        <w:rPr>
          <w:rFonts w:ascii="Arial" w:hAnsi="Arial" w:cs="Arial"/>
          <w:iCs/>
          <w:color w:val="auto"/>
          <w:sz w:val="24"/>
          <w:szCs w:val="28"/>
          <w:lang w:eastAsia="ar-SA" w:bidi="ar-SA"/>
        </w:rPr>
        <w:t xml:space="preserve"> </w:t>
      </w:r>
    </w:p>
    <w:p w14:paraId="1BE6573C" w14:textId="5E697481" w:rsidR="00DA2824" w:rsidRPr="007F14D8" w:rsidRDefault="00DA2824" w:rsidP="007F14D8">
      <w:pPr>
        <w:numPr>
          <w:ilvl w:val="0"/>
          <w:numId w:val="3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 w:rsidRPr="007F14D8">
        <w:rPr>
          <w:rFonts w:ascii="Arial" w:hAnsi="Arial" w:cs="Arial"/>
          <w:bCs/>
          <w:sz w:val="22"/>
          <w:szCs w:val="22"/>
        </w:rPr>
        <w:t>Inwestorem zadania jest</w:t>
      </w:r>
      <w:r w:rsidR="00FF086E" w:rsidRPr="007F14D8">
        <w:rPr>
          <w:rFonts w:ascii="Arial" w:hAnsi="Arial" w:cs="Arial"/>
          <w:bCs/>
          <w:sz w:val="22"/>
          <w:szCs w:val="22"/>
        </w:rPr>
        <w:t xml:space="preserve"> </w:t>
      </w:r>
      <w:r w:rsidR="00770C53" w:rsidRPr="007F14D8">
        <w:rPr>
          <w:rFonts w:ascii="Arial" w:hAnsi="Arial" w:cs="Arial"/>
          <w:bCs/>
          <w:sz w:val="22"/>
          <w:szCs w:val="22"/>
        </w:rPr>
        <w:t xml:space="preserve">Gmina </w:t>
      </w:r>
      <w:r w:rsidR="00117775">
        <w:rPr>
          <w:rFonts w:ascii="Arial" w:hAnsi="Arial" w:cs="Arial"/>
          <w:bCs/>
          <w:sz w:val="22"/>
          <w:szCs w:val="22"/>
        </w:rPr>
        <w:t>Czernica</w:t>
      </w:r>
      <w:r w:rsidR="00770C53" w:rsidRPr="007F14D8">
        <w:rPr>
          <w:rFonts w:ascii="Arial" w:hAnsi="Arial" w:cs="Arial"/>
          <w:bCs/>
          <w:sz w:val="22"/>
          <w:szCs w:val="22"/>
        </w:rPr>
        <w:t xml:space="preserve">, ul. Kolejowa </w:t>
      </w:r>
      <w:r w:rsidR="00117775">
        <w:rPr>
          <w:rFonts w:ascii="Arial" w:hAnsi="Arial" w:cs="Arial"/>
          <w:bCs/>
          <w:sz w:val="22"/>
          <w:szCs w:val="22"/>
        </w:rPr>
        <w:t>3, 55-003 Czernica</w:t>
      </w:r>
      <w:r w:rsidR="008B31C3" w:rsidRPr="007F14D8">
        <w:rPr>
          <w:rFonts w:ascii="Arial" w:hAnsi="Arial" w:cs="Arial"/>
          <w:bCs/>
          <w:sz w:val="22"/>
          <w:szCs w:val="22"/>
        </w:rPr>
        <w:t>.</w:t>
      </w:r>
    </w:p>
    <w:p w14:paraId="6EAD47B3" w14:textId="77777777" w:rsidR="00A80922" w:rsidRPr="004B5BAD" w:rsidRDefault="00A80922" w:rsidP="00087C9C">
      <w:pPr>
        <w:pStyle w:val="Nagwek2"/>
        <w:keepLines w:val="0"/>
        <w:tabs>
          <w:tab w:val="left" w:pos="0"/>
        </w:tabs>
        <w:spacing w:before="240" w:after="60" w:line="100" w:lineRule="atLeast"/>
        <w:jc w:val="both"/>
        <w:rPr>
          <w:rFonts w:ascii="Arial" w:hAnsi="Arial" w:cs="Arial"/>
          <w:sz w:val="22"/>
          <w:szCs w:val="20"/>
        </w:rPr>
      </w:pPr>
      <w:bookmarkStart w:id="7" w:name="_Toc148430673"/>
      <w:r w:rsidRPr="004B5BAD">
        <w:rPr>
          <w:rFonts w:ascii="Arial" w:hAnsi="Arial" w:cs="Arial"/>
          <w:iCs/>
          <w:color w:val="auto"/>
          <w:sz w:val="24"/>
          <w:szCs w:val="28"/>
          <w:lang w:eastAsia="ar-SA" w:bidi="ar-SA"/>
        </w:rPr>
        <w:t xml:space="preserve">1.3. </w:t>
      </w:r>
      <w:r w:rsidRPr="004B5BAD">
        <w:rPr>
          <w:rFonts w:ascii="Arial" w:hAnsi="Arial" w:cs="Arial"/>
          <w:iCs/>
          <w:color w:val="auto"/>
          <w:sz w:val="24"/>
          <w:szCs w:val="28"/>
          <w:lang w:eastAsia="ar-SA" w:bidi="ar-SA"/>
        </w:rPr>
        <w:tab/>
        <w:t>Cel i zakres opracowania</w:t>
      </w:r>
      <w:bookmarkEnd w:id="7"/>
      <w:r w:rsidRPr="004B5BAD">
        <w:rPr>
          <w:rFonts w:ascii="Arial" w:hAnsi="Arial" w:cs="Arial"/>
          <w:iCs/>
          <w:color w:val="auto"/>
          <w:sz w:val="24"/>
          <w:szCs w:val="28"/>
          <w:lang w:eastAsia="ar-SA" w:bidi="ar-SA"/>
        </w:rPr>
        <w:t xml:space="preserve"> </w:t>
      </w:r>
    </w:p>
    <w:p w14:paraId="08A492FE" w14:textId="7727BBEE" w:rsidR="00A80922" w:rsidRPr="007F14D8" w:rsidRDefault="00A80922" w:rsidP="007F14D8">
      <w:pPr>
        <w:numPr>
          <w:ilvl w:val="0"/>
          <w:numId w:val="3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 w:rsidRPr="007F14D8">
        <w:rPr>
          <w:rFonts w:ascii="Arial" w:hAnsi="Arial" w:cs="Arial"/>
          <w:bCs/>
          <w:sz w:val="22"/>
          <w:szCs w:val="22"/>
        </w:rPr>
        <w:t>Celem niniejszego opracowania jest</w:t>
      </w:r>
      <w:r w:rsidR="00822CE1">
        <w:rPr>
          <w:rFonts w:ascii="Arial" w:hAnsi="Arial" w:cs="Arial"/>
          <w:bCs/>
          <w:sz w:val="22"/>
          <w:szCs w:val="22"/>
        </w:rPr>
        <w:t xml:space="preserve"> zapewnienie bezpieczeństwa ruchu drogowego</w:t>
      </w:r>
      <w:r w:rsidR="004E1C78" w:rsidRPr="007F14D8">
        <w:rPr>
          <w:rFonts w:ascii="Arial" w:hAnsi="Arial" w:cs="Arial"/>
          <w:bCs/>
          <w:sz w:val="22"/>
          <w:szCs w:val="22"/>
        </w:rPr>
        <w:t>.</w:t>
      </w:r>
    </w:p>
    <w:p w14:paraId="2CA7E295" w14:textId="6F94B22D" w:rsidR="00087C9C" w:rsidRPr="007F14D8" w:rsidRDefault="00087C9C" w:rsidP="007F14D8">
      <w:pPr>
        <w:numPr>
          <w:ilvl w:val="0"/>
          <w:numId w:val="3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 w:rsidRPr="007F14D8">
        <w:rPr>
          <w:rFonts w:ascii="Arial" w:hAnsi="Arial" w:cs="Arial"/>
          <w:bCs/>
          <w:sz w:val="22"/>
          <w:szCs w:val="22"/>
        </w:rPr>
        <w:t>Zakres opracowania obejmuje</w:t>
      </w:r>
      <w:r w:rsidR="004E1C78" w:rsidRPr="007F14D8">
        <w:rPr>
          <w:rFonts w:ascii="Arial" w:hAnsi="Arial" w:cs="Arial"/>
          <w:bCs/>
          <w:sz w:val="22"/>
          <w:szCs w:val="22"/>
        </w:rPr>
        <w:t xml:space="preserve"> </w:t>
      </w:r>
      <w:r w:rsidR="00402143" w:rsidRPr="007F14D8">
        <w:rPr>
          <w:rFonts w:ascii="Arial" w:hAnsi="Arial" w:cs="Arial"/>
          <w:bCs/>
          <w:sz w:val="22"/>
          <w:szCs w:val="22"/>
        </w:rPr>
        <w:t>działk</w:t>
      </w:r>
      <w:r w:rsidR="00117775">
        <w:rPr>
          <w:rFonts w:ascii="Arial" w:hAnsi="Arial" w:cs="Arial"/>
          <w:bCs/>
          <w:sz w:val="22"/>
          <w:szCs w:val="22"/>
        </w:rPr>
        <w:t>ę</w:t>
      </w:r>
      <w:r w:rsidR="00402143" w:rsidRPr="007F14D8">
        <w:rPr>
          <w:rFonts w:ascii="Arial" w:hAnsi="Arial" w:cs="Arial"/>
          <w:bCs/>
          <w:sz w:val="22"/>
          <w:szCs w:val="22"/>
        </w:rPr>
        <w:t xml:space="preserve"> nr</w:t>
      </w:r>
      <w:r w:rsidR="00E670E7">
        <w:rPr>
          <w:rFonts w:ascii="Arial" w:hAnsi="Arial" w:cs="Arial"/>
          <w:bCs/>
          <w:sz w:val="22"/>
          <w:szCs w:val="22"/>
        </w:rPr>
        <w:t xml:space="preserve"> </w:t>
      </w:r>
      <w:r w:rsidR="00117775">
        <w:rPr>
          <w:rFonts w:ascii="Arial" w:hAnsi="Arial" w:cs="Arial"/>
          <w:bCs/>
          <w:sz w:val="22"/>
          <w:szCs w:val="22"/>
        </w:rPr>
        <w:t>165</w:t>
      </w:r>
      <w:r w:rsidR="00402143" w:rsidRPr="007F14D8">
        <w:rPr>
          <w:rFonts w:ascii="Arial" w:hAnsi="Arial" w:cs="Arial"/>
          <w:bCs/>
          <w:sz w:val="22"/>
          <w:szCs w:val="22"/>
        </w:rPr>
        <w:t>, obręb</w:t>
      </w:r>
      <w:r w:rsidR="004B1087" w:rsidRPr="007F14D8">
        <w:rPr>
          <w:rFonts w:ascii="Arial" w:hAnsi="Arial" w:cs="Arial"/>
          <w:bCs/>
          <w:sz w:val="22"/>
          <w:szCs w:val="22"/>
        </w:rPr>
        <w:t xml:space="preserve"> </w:t>
      </w:r>
      <w:r w:rsidR="00117775">
        <w:rPr>
          <w:rFonts w:ascii="Arial" w:hAnsi="Arial" w:cs="Arial"/>
          <w:bCs/>
          <w:sz w:val="22"/>
          <w:szCs w:val="22"/>
        </w:rPr>
        <w:t>Krzyków</w:t>
      </w:r>
      <w:r w:rsidR="00402143" w:rsidRPr="007F14D8">
        <w:rPr>
          <w:rFonts w:ascii="Arial" w:hAnsi="Arial" w:cs="Arial"/>
          <w:bCs/>
          <w:sz w:val="22"/>
          <w:szCs w:val="22"/>
        </w:rPr>
        <w:t xml:space="preserve">, Gmina </w:t>
      </w:r>
      <w:r w:rsidR="00117775">
        <w:rPr>
          <w:rFonts w:ascii="Arial" w:hAnsi="Arial" w:cs="Arial"/>
          <w:bCs/>
          <w:sz w:val="22"/>
          <w:szCs w:val="22"/>
        </w:rPr>
        <w:t>Czernica</w:t>
      </w:r>
      <w:r w:rsidR="006C0902" w:rsidRPr="007F14D8">
        <w:rPr>
          <w:rFonts w:ascii="Arial" w:hAnsi="Arial" w:cs="Arial"/>
          <w:bCs/>
          <w:sz w:val="22"/>
          <w:szCs w:val="22"/>
        </w:rPr>
        <w:t>.</w:t>
      </w:r>
    </w:p>
    <w:p w14:paraId="3FAC2C78" w14:textId="77777777" w:rsidR="00A80922" w:rsidRPr="004B5BAD" w:rsidRDefault="00A80922" w:rsidP="00087C9C">
      <w:pPr>
        <w:pStyle w:val="Nagwek2"/>
        <w:keepLines w:val="0"/>
        <w:tabs>
          <w:tab w:val="left" w:pos="0"/>
        </w:tabs>
        <w:spacing w:before="240" w:after="60" w:line="100" w:lineRule="atLeast"/>
        <w:jc w:val="both"/>
        <w:rPr>
          <w:rFonts w:ascii="Arial" w:hAnsi="Arial" w:cs="Arial"/>
          <w:sz w:val="22"/>
          <w:lang w:eastAsia="ar-SA" w:bidi="ar-SA"/>
        </w:rPr>
      </w:pPr>
      <w:bookmarkStart w:id="8" w:name="_Toc148430674"/>
      <w:r w:rsidRPr="004B5BAD">
        <w:rPr>
          <w:rFonts w:ascii="Arial" w:hAnsi="Arial" w:cs="Arial"/>
          <w:iCs/>
          <w:color w:val="auto"/>
          <w:sz w:val="24"/>
          <w:szCs w:val="28"/>
          <w:lang w:eastAsia="ar-SA" w:bidi="ar-SA"/>
        </w:rPr>
        <w:t xml:space="preserve">1.4. </w:t>
      </w:r>
      <w:r w:rsidRPr="004B5BAD">
        <w:rPr>
          <w:rFonts w:ascii="Arial" w:hAnsi="Arial" w:cs="Arial"/>
          <w:iCs/>
          <w:color w:val="auto"/>
          <w:sz w:val="24"/>
          <w:szCs w:val="28"/>
          <w:lang w:eastAsia="ar-SA" w:bidi="ar-SA"/>
        </w:rPr>
        <w:tab/>
        <w:t>Wykorzystane materiały</w:t>
      </w:r>
      <w:bookmarkEnd w:id="8"/>
      <w:r w:rsidRPr="004B5BAD">
        <w:rPr>
          <w:rFonts w:ascii="Arial" w:hAnsi="Arial" w:cs="Arial"/>
          <w:iCs/>
          <w:color w:val="auto"/>
          <w:sz w:val="24"/>
          <w:szCs w:val="28"/>
          <w:lang w:eastAsia="ar-SA" w:bidi="ar-SA"/>
        </w:rPr>
        <w:t xml:space="preserve"> </w:t>
      </w:r>
    </w:p>
    <w:p w14:paraId="4B32D63A" w14:textId="66AD8017" w:rsidR="00A80922" w:rsidRDefault="00A80922" w:rsidP="007F14D8">
      <w:pPr>
        <w:numPr>
          <w:ilvl w:val="0"/>
          <w:numId w:val="3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 w:rsidRPr="007F14D8">
        <w:rPr>
          <w:rFonts w:ascii="Arial" w:hAnsi="Arial" w:cs="Arial"/>
          <w:bCs/>
          <w:sz w:val="22"/>
          <w:szCs w:val="22"/>
        </w:rPr>
        <w:tab/>
      </w:r>
      <w:bookmarkStart w:id="9" w:name="_Hlk65492751"/>
      <w:r w:rsidRPr="007F14D8">
        <w:rPr>
          <w:rFonts w:ascii="Arial" w:hAnsi="Arial" w:cs="Arial"/>
          <w:bCs/>
          <w:sz w:val="22"/>
          <w:szCs w:val="22"/>
        </w:rPr>
        <w:t>Przy sporządzaniu projektu wykorzystano poniższe materiały:</w:t>
      </w:r>
    </w:p>
    <w:p w14:paraId="785158B7" w14:textId="7AA211B4" w:rsidR="00A80922" w:rsidRPr="007F14D8" w:rsidRDefault="00A80922" w:rsidP="007F14D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 w:rsidRPr="007F14D8">
        <w:rPr>
          <w:rFonts w:ascii="Arial" w:hAnsi="Arial" w:cs="Arial"/>
          <w:bCs/>
          <w:sz w:val="22"/>
          <w:szCs w:val="22"/>
        </w:rPr>
        <w:t>wyniki wizji lokalne</w:t>
      </w:r>
      <w:r w:rsidR="004E1C78" w:rsidRPr="007F14D8">
        <w:rPr>
          <w:rFonts w:ascii="Arial" w:hAnsi="Arial" w:cs="Arial"/>
          <w:bCs/>
          <w:sz w:val="22"/>
          <w:szCs w:val="22"/>
        </w:rPr>
        <w:t>j</w:t>
      </w:r>
      <w:r w:rsidRPr="007F14D8">
        <w:rPr>
          <w:rFonts w:ascii="Arial" w:hAnsi="Arial" w:cs="Arial"/>
          <w:bCs/>
          <w:sz w:val="22"/>
          <w:szCs w:val="22"/>
        </w:rPr>
        <w:t>;</w:t>
      </w:r>
    </w:p>
    <w:p w14:paraId="63C56907" w14:textId="77777777" w:rsidR="00A80922" w:rsidRPr="007F14D8" w:rsidRDefault="00A80922" w:rsidP="007F14D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 w:rsidRPr="007F14D8">
        <w:rPr>
          <w:rFonts w:ascii="Arial" w:hAnsi="Arial" w:cs="Arial"/>
          <w:bCs/>
          <w:sz w:val="22"/>
          <w:szCs w:val="22"/>
        </w:rPr>
        <w:t xml:space="preserve">mapę w skali 1:500 rejonu objętego projektem; </w:t>
      </w:r>
    </w:p>
    <w:p w14:paraId="5D7E80AB" w14:textId="0F99F2FC" w:rsidR="000E2A21" w:rsidRDefault="000E2A21" w:rsidP="007F14D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 w:rsidRPr="007F14D8">
        <w:rPr>
          <w:rFonts w:ascii="Arial" w:hAnsi="Arial" w:cs="Arial"/>
          <w:bCs/>
          <w:sz w:val="22"/>
          <w:szCs w:val="22"/>
        </w:rPr>
        <w:t>Polskie Normy, przepisy szczególne, normy i przepisy branżowe.</w:t>
      </w:r>
    </w:p>
    <w:p w14:paraId="200B6E23" w14:textId="77777777" w:rsidR="00344BD0" w:rsidRPr="00344BD0" w:rsidRDefault="00344BD0" w:rsidP="00344BD0">
      <w:p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</w:p>
    <w:p w14:paraId="591B063F" w14:textId="77777777" w:rsidR="00A80922" w:rsidRPr="004B5BAD" w:rsidRDefault="00A80922" w:rsidP="00087C9C">
      <w:pPr>
        <w:pStyle w:val="Nagwek1"/>
        <w:tabs>
          <w:tab w:val="left" w:pos="0"/>
        </w:tabs>
        <w:spacing w:line="100" w:lineRule="atLeast"/>
        <w:jc w:val="both"/>
        <w:rPr>
          <w:rFonts w:ascii="Arial" w:eastAsia="Times New Roman" w:hAnsi="Arial"/>
          <w:lang w:eastAsia="ar-SA" w:bidi="ar-SA"/>
        </w:rPr>
      </w:pPr>
      <w:bookmarkStart w:id="10" w:name="_Toc148430675"/>
      <w:bookmarkEnd w:id="9"/>
      <w:r w:rsidRPr="004B5BAD">
        <w:rPr>
          <w:rFonts w:ascii="Arial" w:eastAsia="Times New Roman" w:hAnsi="Arial"/>
          <w:lang w:eastAsia="ar-SA" w:bidi="ar-SA"/>
        </w:rPr>
        <w:t xml:space="preserve">2. </w:t>
      </w:r>
      <w:r w:rsidRPr="004B5BAD">
        <w:rPr>
          <w:rFonts w:ascii="Arial" w:eastAsia="Times New Roman" w:hAnsi="Arial"/>
          <w:lang w:eastAsia="ar-SA" w:bidi="ar-SA"/>
        </w:rPr>
        <w:tab/>
        <w:t>STAN ISTNIEJĄCY</w:t>
      </w:r>
      <w:bookmarkEnd w:id="10"/>
    </w:p>
    <w:p w14:paraId="0010A060" w14:textId="03E3C201" w:rsidR="00344BD0" w:rsidRDefault="005F619F" w:rsidP="00344BD0">
      <w:pPr>
        <w:numPr>
          <w:ilvl w:val="0"/>
          <w:numId w:val="3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bookmarkStart w:id="11" w:name="_Hlk65492868"/>
      <w:r w:rsidRPr="007F14D8">
        <w:rPr>
          <w:rFonts w:ascii="Arial" w:hAnsi="Arial" w:cs="Arial"/>
          <w:bCs/>
          <w:sz w:val="22"/>
          <w:szCs w:val="22"/>
        </w:rPr>
        <w:t xml:space="preserve">Ul. </w:t>
      </w:r>
      <w:r w:rsidR="00117775">
        <w:rPr>
          <w:rFonts w:ascii="Arial" w:hAnsi="Arial" w:cs="Arial"/>
          <w:bCs/>
          <w:sz w:val="22"/>
          <w:szCs w:val="22"/>
        </w:rPr>
        <w:t>Główna w rejonie opracowania</w:t>
      </w:r>
      <w:r w:rsidRPr="007F14D8">
        <w:rPr>
          <w:rFonts w:ascii="Arial" w:hAnsi="Arial" w:cs="Arial"/>
          <w:bCs/>
          <w:sz w:val="22"/>
          <w:szCs w:val="22"/>
        </w:rPr>
        <w:t xml:space="preserve"> jest istniejącą drogą </w:t>
      </w:r>
      <w:r w:rsidR="004C04DE" w:rsidRPr="007F14D8">
        <w:rPr>
          <w:rFonts w:ascii="Arial" w:hAnsi="Arial" w:cs="Arial"/>
          <w:bCs/>
          <w:sz w:val="22"/>
          <w:szCs w:val="22"/>
        </w:rPr>
        <w:t>o nawierzchni</w:t>
      </w:r>
      <w:r w:rsidR="00117775">
        <w:rPr>
          <w:rFonts w:ascii="Arial" w:hAnsi="Arial" w:cs="Arial"/>
          <w:bCs/>
          <w:sz w:val="22"/>
          <w:szCs w:val="22"/>
        </w:rPr>
        <w:t xml:space="preserve"> bitumicznej o szerokości około 4,0m. Droga posiada obustronne pobocza z kruszywa</w:t>
      </w:r>
      <w:r w:rsidR="004C04DE" w:rsidRPr="007F14D8">
        <w:rPr>
          <w:rFonts w:ascii="Arial" w:hAnsi="Arial" w:cs="Arial"/>
          <w:bCs/>
          <w:sz w:val="22"/>
          <w:szCs w:val="22"/>
        </w:rPr>
        <w:t>.</w:t>
      </w:r>
      <w:r w:rsidR="00241469">
        <w:rPr>
          <w:rFonts w:ascii="Arial" w:hAnsi="Arial" w:cs="Arial"/>
          <w:bCs/>
          <w:sz w:val="22"/>
          <w:szCs w:val="22"/>
        </w:rPr>
        <w:t xml:space="preserve"> Wzdłuż drogi biegnie rów.</w:t>
      </w:r>
      <w:r w:rsidR="008A04E7">
        <w:rPr>
          <w:rFonts w:ascii="Arial" w:hAnsi="Arial" w:cs="Arial"/>
          <w:bCs/>
          <w:sz w:val="22"/>
          <w:szCs w:val="22"/>
        </w:rPr>
        <w:t xml:space="preserve"> W rejonie opracowania znajduje się pętla </w:t>
      </w:r>
      <w:r w:rsidR="002B703C">
        <w:rPr>
          <w:rFonts w:ascii="Arial" w:hAnsi="Arial" w:cs="Arial"/>
          <w:bCs/>
          <w:sz w:val="22"/>
          <w:szCs w:val="22"/>
        </w:rPr>
        <w:t>autobusowa</w:t>
      </w:r>
      <w:r w:rsidR="008A04E7">
        <w:rPr>
          <w:rFonts w:ascii="Arial" w:hAnsi="Arial" w:cs="Arial"/>
          <w:bCs/>
          <w:sz w:val="22"/>
          <w:szCs w:val="22"/>
        </w:rPr>
        <w:t xml:space="preserve"> i zjazd z ul. Zachodniej.</w:t>
      </w:r>
    </w:p>
    <w:p w14:paraId="62BDE08A" w14:textId="77777777" w:rsidR="008A04E7" w:rsidRPr="008A04E7" w:rsidRDefault="008A04E7" w:rsidP="00344BD0">
      <w:pPr>
        <w:numPr>
          <w:ilvl w:val="0"/>
          <w:numId w:val="3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</w:p>
    <w:p w14:paraId="4F2E2E5D" w14:textId="2E33E46D" w:rsidR="004B5802" w:rsidRDefault="004B5802" w:rsidP="004B5802">
      <w:pPr>
        <w:pStyle w:val="Nagwek1"/>
        <w:tabs>
          <w:tab w:val="left" w:pos="0"/>
        </w:tabs>
        <w:spacing w:line="100" w:lineRule="atLeast"/>
        <w:jc w:val="both"/>
        <w:rPr>
          <w:rFonts w:ascii="Arial" w:eastAsia="Times New Roman" w:hAnsi="Arial"/>
          <w:lang w:eastAsia="ar-SA" w:bidi="ar-SA"/>
        </w:rPr>
      </w:pPr>
      <w:bookmarkStart w:id="12" w:name="__RefHeading__162_453936414"/>
      <w:bookmarkStart w:id="13" w:name="__RefHeading__72_1054630197"/>
      <w:bookmarkStart w:id="14" w:name="_Hlk65492885"/>
      <w:bookmarkStart w:id="15" w:name="_Toc148430676"/>
      <w:bookmarkEnd w:id="11"/>
      <w:bookmarkEnd w:id="12"/>
      <w:bookmarkEnd w:id="13"/>
      <w:r w:rsidRPr="008A04E7">
        <w:rPr>
          <w:rFonts w:ascii="Arial" w:eastAsia="Times New Roman" w:hAnsi="Arial"/>
          <w:lang w:eastAsia="ar-SA" w:bidi="ar-SA"/>
        </w:rPr>
        <w:t xml:space="preserve">3. </w:t>
      </w:r>
      <w:r w:rsidRPr="008A04E7">
        <w:rPr>
          <w:rFonts w:ascii="Arial" w:eastAsia="Times New Roman" w:hAnsi="Arial"/>
          <w:lang w:eastAsia="ar-SA" w:bidi="ar-SA"/>
        </w:rPr>
        <w:tab/>
      </w:r>
      <w:bookmarkEnd w:id="14"/>
      <w:r>
        <w:rPr>
          <w:rFonts w:ascii="Arial" w:eastAsia="Times New Roman" w:hAnsi="Arial"/>
          <w:lang w:eastAsia="ar-SA" w:bidi="ar-SA"/>
        </w:rPr>
        <w:t>PROJEKTOWANE ROZWIĄZANIE DROGOWE</w:t>
      </w:r>
      <w:bookmarkEnd w:id="15"/>
    </w:p>
    <w:p w14:paraId="17CF0563" w14:textId="607F08F1" w:rsidR="004B5802" w:rsidRDefault="004B5802" w:rsidP="004B5802">
      <w:pPr>
        <w:numPr>
          <w:ilvl w:val="0"/>
          <w:numId w:val="3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 w:rsidRPr="004B5802">
        <w:rPr>
          <w:rFonts w:ascii="Arial" w:hAnsi="Arial" w:cs="Arial"/>
          <w:bCs/>
          <w:sz w:val="22"/>
          <w:szCs w:val="22"/>
        </w:rPr>
        <w:t>W związku z</w:t>
      </w:r>
      <w:r>
        <w:rPr>
          <w:rFonts w:ascii="Arial" w:hAnsi="Arial" w:cs="Arial"/>
          <w:bCs/>
          <w:sz w:val="22"/>
          <w:szCs w:val="22"/>
        </w:rPr>
        <w:t xml:space="preserve">e zniszczonymi krawędziami jezdni w rejonie planowanego wyniesionego przejścia dla pieszych, przed wykonaniem robót należy odtworzyć istniejące krawędzie jezdni na szerokości minimum 0,5m. Zakres odtworzenia krawędzi zaznaczono na rysunku ORD-1. Następnie należy sfrezować warstwę ścieralną na głębokość około 4cm w zaznaczonym obszarze i wykonać poszerzenie jezdni po obu stronach </w:t>
      </w:r>
      <w:r w:rsidR="00BC08C8">
        <w:rPr>
          <w:rFonts w:ascii="Arial" w:hAnsi="Arial" w:cs="Arial"/>
          <w:bCs/>
          <w:sz w:val="22"/>
          <w:szCs w:val="22"/>
        </w:rPr>
        <w:t>na około 0,3m. Ostatnim krokiem będzie wykonanie wyniesionego przejścia i odtworzenie warstwy ścieralnej.</w:t>
      </w:r>
    </w:p>
    <w:p w14:paraId="5985F305" w14:textId="02C8E90D" w:rsidR="00BC08C8" w:rsidRDefault="00BC08C8" w:rsidP="00BC08C8">
      <w:p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</w:p>
    <w:p w14:paraId="70A15037" w14:textId="64ADD5C7" w:rsidR="00BC08C8" w:rsidRDefault="00BC08C8" w:rsidP="00BC08C8">
      <w:p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Zaprojektowano następujące warstwy nawierzchni:</w:t>
      </w:r>
    </w:p>
    <w:p w14:paraId="7BEF2196" w14:textId="107D0C3E" w:rsidR="00BC08C8" w:rsidRPr="00BC08C8" w:rsidRDefault="00BC08C8" w:rsidP="00BC08C8">
      <w:pPr>
        <w:spacing w:before="9" w:line="360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BC08C8">
        <w:rPr>
          <w:rFonts w:ascii="Arial" w:hAnsi="Arial" w:cs="Arial"/>
          <w:bCs/>
          <w:sz w:val="22"/>
          <w:szCs w:val="22"/>
          <w:u w:val="single"/>
        </w:rPr>
        <w:t>Jezdnia w zaznaczonym obszarze frezowania nawierzchni:</w:t>
      </w:r>
    </w:p>
    <w:p w14:paraId="212CEED6" w14:textId="77C6CC8C" w:rsidR="00BC08C8" w:rsidRDefault="00BC08C8" w:rsidP="00BC08C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Frezowanie </w:t>
      </w:r>
      <w:r w:rsidR="004B3435">
        <w:rPr>
          <w:rFonts w:ascii="Arial" w:hAnsi="Arial" w:cs="Arial"/>
          <w:bCs/>
          <w:sz w:val="22"/>
          <w:szCs w:val="22"/>
        </w:rPr>
        <w:t xml:space="preserve">istniejącej </w:t>
      </w:r>
      <w:r>
        <w:rPr>
          <w:rFonts w:ascii="Arial" w:hAnsi="Arial" w:cs="Arial"/>
          <w:bCs/>
          <w:sz w:val="22"/>
          <w:szCs w:val="22"/>
        </w:rPr>
        <w:t>warstwy ścieralnej, 4cm</w:t>
      </w:r>
    </w:p>
    <w:p w14:paraId="1158AC87" w14:textId="5176E269" w:rsidR="00BC08C8" w:rsidRDefault="00BC08C8" w:rsidP="00BC08C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Warstwa ścieralna AC11S, 4cm</w:t>
      </w:r>
    </w:p>
    <w:p w14:paraId="58D8BF91" w14:textId="116462AB" w:rsidR="00BC08C8" w:rsidRDefault="00BC08C8" w:rsidP="00BC08C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Siatka szklano-węglowa do zbrojenia warstw bitumicznych o wytrzymałości minimum 100kN/m</w:t>
      </w:r>
    </w:p>
    <w:p w14:paraId="5329EE0C" w14:textId="288F2296" w:rsidR="00BC08C8" w:rsidRDefault="00BC08C8" w:rsidP="00BC08C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Istniejące warstwy nawierzchni</w:t>
      </w:r>
    </w:p>
    <w:p w14:paraId="41D5C7EA" w14:textId="77DF566D" w:rsidR="00BC08C8" w:rsidRPr="00BC08C8" w:rsidRDefault="00BC08C8" w:rsidP="00BC08C8">
      <w:pPr>
        <w:spacing w:before="9" w:line="360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lastRenderedPageBreak/>
        <w:t>Poszerzenie jezdni</w:t>
      </w:r>
      <w:r w:rsidRPr="00BC08C8">
        <w:rPr>
          <w:rFonts w:ascii="Arial" w:hAnsi="Arial" w:cs="Arial"/>
          <w:bCs/>
          <w:sz w:val="22"/>
          <w:szCs w:val="22"/>
          <w:u w:val="single"/>
        </w:rPr>
        <w:t>:</w:t>
      </w:r>
    </w:p>
    <w:p w14:paraId="15663F65" w14:textId="7A76B8E5" w:rsidR="00BC08C8" w:rsidRDefault="00BC08C8" w:rsidP="00BC08C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Warstwa ścieralna AC11S, 4-14cm</w:t>
      </w:r>
    </w:p>
    <w:p w14:paraId="0E9ACDED" w14:textId="77777777" w:rsidR="00BC08C8" w:rsidRDefault="00BC08C8" w:rsidP="00BC08C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Siatka szklano-węglowa do zbrojenia warstw bitumicznych o wytrzymałości minimum 100kN/m</w:t>
      </w:r>
    </w:p>
    <w:p w14:paraId="63DAB478" w14:textId="6555CC9A" w:rsidR="00BC08C8" w:rsidRDefault="00BC08C8" w:rsidP="00BC08C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Warstwa wiążąca AC16W, 8cm</w:t>
      </w:r>
    </w:p>
    <w:p w14:paraId="27972210" w14:textId="287F694C" w:rsidR="00BC08C8" w:rsidRDefault="00BC08C8" w:rsidP="00BC08C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Podbudowa z kruszywa łamanego 0/31,5 C90/3, 20cm</w:t>
      </w:r>
    </w:p>
    <w:p w14:paraId="3AF74C1F" w14:textId="3849613B" w:rsidR="00BC08C8" w:rsidRDefault="00BC08C8" w:rsidP="00BC08C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Podłoże doprowadzone do G1</w:t>
      </w:r>
    </w:p>
    <w:p w14:paraId="33E0399B" w14:textId="3C0ED104" w:rsidR="00BC08C8" w:rsidRDefault="00BC08C8" w:rsidP="00BC08C8">
      <w:p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</w:p>
    <w:p w14:paraId="742CF83A" w14:textId="4ADC2AF8" w:rsidR="00BC08C8" w:rsidRPr="00BC08C8" w:rsidRDefault="00BC08C8" w:rsidP="00BC08C8">
      <w:pPr>
        <w:spacing w:before="9" w:line="360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>Próg wyniesiony</w:t>
      </w:r>
      <w:r w:rsidRPr="00BC08C8">
        <w:rPr>
          <w:rFonts w:ascii="Arial" w:hAnsi="Arial" w:cs="Arial"/>
          <w:bCs/>
          <w:sz w:val="22"/>
          <w:szCs w:val="22"/>
          <w:u w:val="single"/>
        </w:rPr>
        <w:t>:</w:t>
      </w:r>
    </w:p>
    <w:p w14:paraId="7C3BBEA1" w14:textId="3B1438C1" w:rsidR="00BC08C8" w:rsidRDefault="00BC08C8" w:rsidP="00BC08C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Frezowanie </w:t>
      </w:r>
      <w:r w:rsidR="004B3435">
        <w:rPr>
          <w:rFonts w:ascii="Arial" w:hAnsi="Arial" w:cs="Arial"/>
          <w:bCs/>
          <w:sz w:val="22"/>
          <w:szCs w:val="22"/>
        </w:rPr>
        <w:t xml:space="preserve">istniejącej </w:t>
      </w:r>
      <w:r>
        <w:rPr>
          <w:rFonts w:ascii="Arial" w:hAnsi="Arial" w:cs="Arial"/>
          <w:bCs/>
          <w:sz w:val="22"/>
          <w:szCs w:val="22"/>
        </w:rPr>
        <w:t>warstwy ścieralnej, 4cm</w:t>
      </w:r>
    </w:p>
    <w:p w14:paraId="1B0D268B" w14:textId="23D7EFBD" w:rsidR="00BC08C8" w:rsidRDefault="00BC08C8" w:rsidP="00BC08C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Warstwa ścieralna AC11S, 4</w:t>
      </w:r>
      <w:r w:rsidR="002B703C">
        <w:rPr>
          <w:rFonts w:ascii="Arial" w:hAnsi="Arial" w:cs="Arial"/>
          <w:bCs/>
          <w:sz w:val="22"/>
          <w:szCs w:val="22"/>
        </w:rPr>
        <w:t>-14</w:t>
      </w:r>
      <w:r>
        <w:rPr>
          <w:rFonts w:ascii="Arial" w:hAnsi="Arial" w:cs="Arial"/>
          <w:bCs/>
          <w:sz w:val="22"/>
          <w:szCs w:val="22"/>
        </w:rPr>
        <w:t>cm</w:t>
      </w:r>
    </w:p>
    <w:p w14:paraId="628C664E" w14:textId="77777777" w:rsidR="00BC08C8" w:rsidRDefault="00BC08C8" w:rsidP="00BC08C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Siatka szklano-węglowa do zbrojenia warstw bitumicznych o wytrzymałości minimum 100kN/m</w:t>
      </w:r>
    </w:p>
    <w:p w14:paraId="3F3DA6F0" w14:textId="539663F3" w:rsidR="00BC08C8" w:rsidRDefault="00BC08C8" w:rsidP="00BC08C8">
      <w:pPr>
        <w:pStyle w:val="Akapitzlist"/>
        <w:numPr>
          <w:ilvl w:val="0"/>
          <w:numId w:val="21"/>
        </w:num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Istniejące warstwy nawierzchni</w:t>
      </w:r>
    </w:p>
    <w:p w14:paraId="695D4F10" w14:textId="77CBFB36" w:rsidR="004B3435" w:rsidRPr="004B3435" w:rsidRDefault="004B3435" w:rsidP="004B3435">
      <w:p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Szczegóły przedstawiono na rysunku ORD-2.</w:t>
      </w:r>
    </w:p>
    <w:p w14:paraId="1F755AE6" w14:textId="77777777" w:rsidR="00BC08C8" w:rsidRPr="00BC08C8" w:rsidRDefault="00BC08C8" w:rsidP="00BC08C8">
      <w:p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</w:p>
    <w:p w14:paraId="39B58206" w14:textId="0374AD95" w:rsidR="004B5802" w:rsidRPr="008A04E7" w:rsidRDefault="004B5802" w:rsidP="004B5802">
      <w:pPr>
        <w:pStyle w:val="Nagwek1"/>
        <w:tabs>
          <w:tab w:val="left" w:pos="0"/>
        </w:tabs>
        <w:spacing w:line="100" w:lineRule="atLeast"/>
        <w:jc w:val="both"/>
        <w:rPr>
          <w:rFonts w:ascii="Arial" w:eastAsia="Times New Roman" w:hAnsi="Arial"/>
          <w:lang w:eastAsia="ar-SA" w:bidi="ar-SA"/>
        </w:rPr>
      </w:pPr>
      <w:bookmarkStart w:id="16" w:name="_Toc148430677"/>
      <w:r>
        <w:rPr>
          <w:rFonts w:ascii="Arial" w:eastAsia="Times New Roman" w:hAnsi="Arial"/>
          <w:lang w:eastAsia="ar-SA" w:bidi="ar-SA"/>
        </w:rPr>
        <w:t>4</w:t>
      </w:r>
      <w:r w:rsidRPr="008A04E7">
        <w:rPr>
          <w:rFonts w:ascii="Arial" w:eastAsia="Times New Roman" w:hAnsi="Arial"/>
          <w:lang w:eastAsia="ar-SA" w:bidi="ar-SA"/>
        </w:rPr>
        <w:t xml:space="preserve">. </w:t>
      </w:r>
      <w:r w:rsidRPr="008A04E7">
        <w:rPr>
          <w:rFonts w:ascii="Arial" w:eastAsia="Times New Roman" w:hAnsi="Arial"/>
          <w:lang w:eastAsia="ar-SA" w:bidi="ar-SA"/>
        </w:rPr>
        <w:tab/>
        <w:t>ORGANIZACJA RUCHU DOCELOWEGO</w:t>
      </w:r>
      <w:bookmarkEnd w:id="16"/>
    </w:p>
    <w:p w14:paraId="53CC0EE3" w14:textId="02877DC7" w:rsidR="00822CE1" w:rsidRPr="0034364A" w:rsidRDefault="008C00BE" w:rsidP="0087139A">
      <w:pPr>
        <w:numPr>
          <w:ilvl w:val="0"/>
          <w:numId w:val="3"/>
        </w:numPr>
        <w:spacing w:before="9" w:line="360" w:lineRule="atLeast"/>
        <w:jc w:val="both"/>
        <w:rPr>
          <w:rFonts w:ascii="Arial" w:hAnsi="Arial" w:cs="Arial"/>
          <w:bCs/>
          <w:color w:val="FF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Od strony Nadolic Małych obowiązuje istniejące ograniczenie prędkości do 30km/h. </w:t>
      </w:r>
      <w:r w:rsidR="008A04E7" w:rsidRPr="0034364A">
        <w:rPr>
          <w:rFonts w:ascii="Arial" w:hAnsi="Arial" w:cs="Arial"/>
          <w:bCs/>
          <w:sz w:val="22"/>
          <w:szCs w:val="22"/>
        </w:rPr>
        <w:t xml:space="preserve">Zaprojektowano wyniesione bitumiczne przejście dla pieszych </w:t>
      </w:r>
      <w:r w:rsidR="005628A2" w:rsidRPr="0034364A">
        <w:rPr>
          <w:rFonts w:ascii="Arial" w:hAnsi="Arial" w:cs="Arial"/>
          <w:bCs/>
          <w:sz w:val="22"/>
          <w:szCs w:val="22"/>
        </w:rPr>
        <w:t>z oznakowaniem</w:t>
      </w:r>
      <w:r w:rsidR="008A04E7" w:rsidRPr="0034364A">
        <w:rPr>
          <w:rFonts w:ascii="Arial" w:hAnsi="Arial" w:cs="Arial"/>
          <w:bCs/>
          <w:sz w:val="22"/>
          <w:szCs w:val="22"/>
        </w:rPr>
        <w:t xml:space="preserve"> P-10</w:t>
      </w:r>
      <w:r w:rsidR="005628A2" w:rsidRPr="0034364A">
        <w:rPr>
          <w:rFonts w:ascii="Arial" w:hAnsi="Arial" w:cs="Arial"/>
          <w:bCs/>
          <w:sz w:val="22"/>
          <w:szCs w:val="22"/>
        </w:rPr>
        <w:t xml:space="preserve"> o szerokości</w:t>
      </w:r>
      <w:r w:rsidR="008A04E7" w:rsidRPr="0034364A">
        <w:rPr>
          <w:rFonts w:ascii="Arial" w:hAnsi="Arial" w:cs="Arial"/>
          <w:bCs/>
          <w:sz w:val="22"/>
          <w:szCs w:val="22"/>
        </w:rPr>
        <w:t xml:space="preserve"> 3,0m. </w:t>
      </w:r>
      <w:r w:rsidR="005628A2" w:rsidRPr="0034364A">
        <w:rPr>
          <w:rFonts w:ascii="Arial" w:hAnsi="Arial" w:cs="Arial"/>
          <w:bCs/>
          <w:sz w:val="22"/>
          <w:szCs w:val="22"/>
        </w:rPr>
        <w:t>Na najazdach o kształcie jak U-16b zaprojektowano oznakowanie P-25. W opracowaniu zaprojektowano oznakowanie pionowe A-11a</w:t>
      </w:r>
      <w:r w:rsidR="0034364A">
        <w:rPr>
          <w:rFonts w:ascii="Arial" w:hAnsi="Arial" w:cs="Arial"/>
          <w:bCs/>
          <w:sz w:val="22"/>
          <w:szCs w:val="22"/>
        </w:rPr>
        <w:t xml:space="preserve"> (próg zwalniający)</w:t>
      </w:r>
      <w:r w:rsidR="005628A2" w:rsidRPr="0034364A">
        <w:rPr>
          <w:rFonts w:ascii="Arial" w:hAnsi="Arial" w:cs="Arial"/>
          <w:bCs/>
          <w:sz w:val="22"/>
          <w:szCs w:val="22"/>
        </w:rPr>
        <w:t>, A-17</w:t>
      </w:r>
      <w:r w:rsidR="0034364A">
        <w:rPr>
          <w:rFonts w:ascii="Arial" w:hAnsi="Arial" w:cs="Arial"/>
          <w:bCs/>
          <w:sz w:val="22"/>
          <w:szCs w:val="22"/>
        </w:rPr>
        <w:t xml:space="preserve"> (dzieci)</w:t>
      </w:r>
      <w:r w:rsidR="005628A2" w:rsidRPr="0034364A">
        <w:rPr>
          <w:rFonts w:ascii="Arial" w:hAnsi="Arial" w:cs="Arial"/>
          <w:bCs/>
          <w:sz w:val="22"/>
          <w:szCs w:val="22"/>
        </w:rPr>
        <w:t>, B-33</w:t>
      </w:r>
      <w:r w:rsidR="0034364A">
        <w:rPr>
          <w:rFonts w:ascii="Arial" w:hAnsi="Arial" w:cs="Arial"/>
          <w:bCs/>
          <w:sz w:val="22"/>
          <w:szCs w:val="22"/>
        </w:rPr>
        <w:t xml:space="preserve"> (ograniczenie prędkości do 30km/h)</w:t>
      </w:r>
      <w:r w:rsidR="005628A2" w:rsidRPr="0034364A">
        <w:rPr>
          <w:rFonts w:ascii="Arial" w:hAnsi="Arial" w:cs="Arial"/>
          <w:bCs/>
          <w:sz w:val="22"/>
          <w:szCs w:val="22"/>
        </w:rPr>
        <w:t>, B-34</w:t>
      </w:r>
      <w:r w:rsidR="0034364A">
        <w:rPr>
          <w:rFonts w:ascii="Arial" w:hAnsi="Arial" w:cs="Arial"/>
          <w:bCs/>
          <w:sz w:val="22"/>
          <w:szCs w:val="22"/>
        </w:rPr>
        <w:t xml:space="preserve"> (koniec ograniczenia prędkości)</w:t>
      </w:r>
      <w:r w:rsidR="005628A2" w:rsidRPr="0034364A">
        <w:rPr>
          <w:rFonts w:ascii="Arial" w:hAnsi="Arial" w:cs="Arial"/>
          <w:bCs/>
          <w:sz w:val="22"/>
          <w:szCs w:val="22"/>
        </w:rPr>
        <w:t>, D-6</w:t>
      </w:r>
      <w:r w:rsidR="0034364A">
        <w:rPr>
          <w:rFonts w:ascii="Arial" w:hAnsi="Arial" w:cs="Arial"/>
          <w:bCs/>
          <w:sz w:val="22"/>
          <w:szCs w:val="22"/>
        </w:rPr>
        <w:t xml:space="preserve"> (przejście dla pieszych)</w:t>
      </w:r>
      <w:r w:rsidR="005628A2" w:rsidRPr="0034364A">
        <w:rPr>
          <w:rFonts w:ascii="Arial" w:hAnsi="Arial" w:cs="Arial"/>
          <w:bCs/>
          <w:sz w:val="22"/>
          <w:szCs w:val="22"/>
        </w:rPr>
        <w:t>, T-27, D-52</w:t>
      </w:r>
      <w:r w:rsidR="0034364A">
        <w:rPr>
          <w:rFonts w:ascii="Arial" w:hAnsi="Arial" w:cs="Arial"/>
          <w:bCs/>
          <w:sz w:val="22"/>
          <w:szCs w:val="22"/>
        </w:rPr>
        <w:t xml:space="preserve"> (strefa ruchu)</w:t>
      </w:r>
      <w:r w:rsidR="005628A2" w:rsidRPr="0034364A">
        <w:rPr>
          <w:rFonts w:ascii="Arial" w:hAnsi="Arial" w:cs="Arial"/>
          <w:bCs/>
          <w:sz w:val="22"/>
          <w:szCs w:val="22"/>
        </w:rPr>
        <w:t>, D-53</w:t>
      </w:r>
      <w:r w:rsidR="0034364A">
        <w:rPr>
          <w:rFonts w:ascii="Arial" w:hAnsi="Arial" w:cs="Arial"/>
          <w:bCs/>
          <w:sz w:val="22"/>
          <w:szCs w:val="22"/>
        </w:rPr>
        <w:t xml:space="preserve"> (koniec strefy ruchu)</w:t>
      </w:r>
      <w:r w:rsidR="005628A2" w:rsidRPr="0034364A">
        <w:rPr>
          <w:rFonts w:ascii="Arial" w:hAnsi="Arial" w:cs="Arial"/>
          <w:bCs/>
          <w:sz w:val="22"/>
          <w:szCs w:val="22"/>
        </w:rPr>
        <w:t>, B-20</w:t>
      </w:r>
      <w:r w:rsidR="0034364A">
        <w:rPr>
          <w:rFonts w:ascii="Arial" w:hAnsi="Arial" w:cs="Arial"/>
          <w:bCs/>
          <w:sz w:val="22"/>
          <w:szCs w:val="22"/>
        </w:rPr>
        <w:t xml:space="preserve"> (STOP)</w:t>
      </w:r>
      <w:r w:rsidR="005628A2" w:rsidRPr="0034364A">
        <w:rPr>
          <w:rFonts w:ascii="Arial" w:hAnsi="Arial" w:cs="Arial"/>
          <w:bCs/>
          <w:sz w:val="22"/>
          <w:szCs w:val="22"/>
        </w:rPr>
        <w:t>, T-1 „30m” oraz poziome P-10</w:t>
      </w:r>
      <w:r w:rsidR="0034364A">
        <w:rPr>
          <w:rFonts w:ascii="Arial" w:hAnsi="Arial" w:cs="Arial"/>
          <w:bCs/>
          <w:sz w:val="22"/>
          <w:szCs w:val="22"/>
        </w:rPr>
        <w:t xml:space="preserve"> (przejście dla pieszych)</w:t>
      </w:r>
      <w:r w:rsidR="005628A2" w:rsidRPr="0034364A">
        <w:rPr>
          <w:rFonts w:ascii="Arial" w:hAnsi="Arial" w:cs="Arial"/>
          <w:bCs/>
          <w:sz w:val="22"/>
          <w:szCs w:val="22"/>
        </w:rPr>
        <w:t>, P-25</w:t>
      </w:r>
      <w:r w:rsidR="0034364A">
        <w:rPr>
          <w:rFonts w:ascii="Arial" w:hAnsi="Arial" w:cs="Arial"/>
          <w:bCs/>
          <w:sz w:val="22"/>
          <w:szCs w:val="22"/>
        </w:rPr>
        <w:t xml:space="preserve"> (próg zwalniający)</w:t>
      </w:r>
      <w:r w:rsidR="005628A2" w:rsidRPr="0034364A">
        <w:rPr>
          <w:rFonts w:ascii="Arial" w:hAnsi="Arial" w:cs="Arial"/>
          <w:bCs/>
          <w:sz w:val="22"/>
          <w:szCs w:val="22"/>
        </w:rPr>
        <w:t>, P-12</w:t>
      </w:r>
      <w:r w:rsidR="0034364A">
        <w:rPr>
          <w:rFonts w:ascii="Arial" w:hAnsi="Arial" w:cs="Arial"/>
          <w:bCs/>
          <w:sz w:val="22"/>
          <w:szCs w:val="22"/>
        </w:rPr>
        <w:t xml:space="preserve"> (linia bezwzględnego zatrzymania)</w:t>
      </w:r>
      <w:r w:rsidR="005628A2" w:rsidRPr="0034364A">
        <w:rPr>
          <w:rFonts w:ascii="Arial" w:hAnsi="Arial" w:cs="Arial"/>
          <w:bCs/>
          <w:sz w:val="22"/>
          <w:szCs w:val="22"/>
        </w:rPr>
        <w:t xml:space="preserve"> oraz A-17 w formie piktogramu (odsunięty o minimum 2m od najazdu przejścia i zjazdu z ul. Zachodniej</w:t>
      </w:r>
      <w:r w:rsidR="0034364A" w:rsidRPr="0034364A">
        <w:rPr>
          <w:rFonts w:ascii="Arial" w:hAnsi="Arial" w:cs="Arial"/>
          <w:bCs/>
          <w:sz w:val="22"/>
          <w:szCs w:val="22"/>
        </w:rPr>
        <w:t>)</w:t>
      </w:r>
      <w:r w:rsidR="005628A2" w:rsidRPr="0034364A">
        <w:rPr>
          <w:rFonts w:ascii="Arial" w:hAnsi="Arial" w:cs="Arial"/>
          <w:bCs/>
          <w:sz w:val="22"/>
          <w:szCs w:val="22"/>
        </w:rPr>
        <w:t>. Zlikwidowano oznakowanie B-33</w:t>
      </w:r>
      <w:r w:rsidR="0034364A">
        <w:rPr>
          <w:rFonts w:ascii="Arial" w:hAnsi="Arial" w:cs="Arial"/>
          <w:bCs/>
          <w:sz w:val="22"/>
          <w:szCs w:val="22"/>
        </w:rPr>
        <w:t xml:space="preserve"> (ograniczenie prędkości do 30km/h)</w:t>
      </w:r>
      <w:r w:rsidR="005628A2" w:rsidRPr="0034364A">
        <w:rPr>
          <w:rFonts w:ascii="Arial" w:hAnsi="Arial" w:cs="Arial"/>
          <w:bCs/>
          <w:sz w:val="22"/>
          <w:szCs w:val="22"/>
        </w:rPr>
        <w:t>, B-34</w:t>
      </w:r>
      <w:r w:rsidR="0034364A">
        <w:rPr>
          <w:rFonts w:ascii="Arial" w:hAnsi="Arial" w:cs="Arial"/>
          <w:bCs/>
          <w:sz w:val="22"/>
          <w:szCs w:val="22"/>
        </w:rPr>
        <w:t xml:space="preserve"> (koniec ograniczenia prędkości)</w:t>
      </w:r>
      <w:r w:rsidR="005628A2" w:rsidRPr="0034364A">
        <w:rPr>
          <w:rFonts w:ascii="Arial" w:hAnsi="Arial" w:cs="Arial"/>
          <w:bCs/>
          <w:sz w:val="22"/>
          <w:szCs w:val="22"/>
        </w:rPr>
        <w:t>, A-7</w:t>
      </w:r>
      <w:r w:rsidR="0034364A">
        <w:rPr>
          <w:rFonts w:ascii="Arial" w:hAnsi="Arial" w:cs="Arial"/>
          <w:bCs/>
          <w:sz w:val="22"/>
          <w:szCs w:val="22"/>
        </w:rPr>
        <w:t xml:space="preserve"> (ustąp pierwszeństwa)</w:t>
      </w:r>
      <w:r w:rsidR="005628A2" w:rsidRPr="0034364A">
        <w:rPr>
          <w:rFonts w:ascii="Arial" w:hAnsi="Arial" w:cs="Arial"/>
          <w:bCs/>
          <w:sz w:val="22"/>
          <w:szCs w:val="22"/>
        </w:rPr>
        <w:t>, D-1</w:t>
      </w:r>
      <w:r w:rsidR="0034364A">
        <w:rPr>
          <w:rFonts w:ascii="Arial" w:hAnsi="Arial" w:cs="Arial"/>
          <w:bCs/>
          <w:sz w:val="22"/>
          <w:szCs w:val="22"/>
        </w:rPr>
        <w:t xml:space="preserve"> (droga z pierwszeństwem)</w:t>
      </w:r>
      <w:r w:rsidR="005628A2" w:rsidRPr="0034364A">
        <w:rPr>
          <w:rFonts w:ascii="Arial" w:hAnsi="Arial" w:cs="Arial"/>
          <w:bCs/>
          <w:sz w:val="22"/>
          <w:szCs w:val="22"/>
        </w:rPr>
        <w:t>. W związku z ograniczoną widocznością na wyjeździe z ul. Zachodniej zamontowano lustro drogowe U-18a.</w:t>
      </w:r>
      <w:r w:rsidR="008A04E7" w:rsidRPr="0034364A">
        <w:rPr>
          <w:rFonts w:ascii="Arial" w:hAnsi="Arial" w:cs="Arial"/>
          <w:bCs/>
          <w:color w:val="FF0000"/>
          <w:sz w:val="22"/>
          <w:szCs w:val="22"/>
        </w:rPr>
        <w:t xml:space="preserve"> </w:t>
      </w:r>
    </w:p>
    <w:p w14:paraId="589A02D5" w14:textId="6D7D64BC" w:rsidR="00344BD0" w:rsidRPr="004B3435" w:rsidRDefault="004B3435" w:rsidP="004B3435">
      <w:p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  <w:r w:rsidRPr="004B3435">
        <w:rPr>
          <w:rFonts w:ascii="Arial" w:hAnsi="Arial" w:cs="Arial"/>
          <w:bCs/>
          <w:sz w:val="22"/>
          <w:szCs w:val="22"/>
        </w:rPr>
        <w:t>Szczegóły przedstawiono na rysunku ORD-1.</w:t>
      </w:r>
    </w:p>
    <w:p w14:paraId="7BD704BA" w14:textId="77777777" w:rsidR="004B3435" w:rsidRPr="004B3435" w:rsidRDefault="004B3435" w:rsidP="004B3435">
      <w:pPr>
        <w:spacing w:before="9" w:line="360" w:lineRule="atLeast"/>
        <w:jc w:val="both"/>
        <w:rPr>
          <w:rFonts w:ascii="Arial" w:hAnsi="Arial" w:cs="Arial"/>
          <w:bCs/>
          <w:sz w:val="22"/>
          <w:szCs w:val="22"/>
        </w:rPr>
      </w:pPr>
    </w:p>
    <w:p w14:paraId="71E59EAB" w14:textId="77777777" w:rsidR="00344BD0" w:rsidRPr="004B3435" w:rsidRDefault="00344BD0" w:rsidP="00344BD0">
      <w:pPr>
        <w:pStyle w:val="Standard"/>
        <w:numPr>
          <w:ilvl w:val="0"/>
          <w:numId w:val="3"/>
        </w:numPr>
        <w:rPr>
          <w:rFonts w:ascii="Arial" w:hAnsi="Arial" w:cs="Arial"/>
          <w:sz w:val="22"/>
          <w:szCs w:val="22"/>
          <w:lang w:eastAsia="ar-SA"/>
        </w:rPr>
      </w:pPr>
      <w:bookmarkStart w:id="17" w:name="_Hlk113019158"/>
      <w:r w:rsidRPr="004B3435">
        <w:rPr>
          <w:rFonts w:ascii="Arial" w:hAnsi="Arial" w:cs="Arial"/>
          <w:sz w:val="22"/>
          <w:szCs w:val="22"/>
          <w:lang w:eastAsia="ar-SA"/>
        </w:rPr>
        <w:t>Uwagi techniczne:</w:t>
      </w:r>
    </w:p>
    <w:p w14:paraId="1104F5D8" w14:textId="7C58A5A5" w:rsidR="00344BD0" w:rsidRPr="004B5802" w:rsidRDefault="00344BD0" w:rsidP="00344BD0">
      <w:pPr>
        <w:pStyle w:val="Akapitzlist"/>
        <w:numPr>
          <w:ilvl w:val="0"/>
          <w:numId w:val="3"/>
        </w:numPr>
        <w:spacing w:before="9" w:line="360" w:lineRule="atLeast"/>
        <w:jc w:val="both"/>
        <w:rPr>
          <w:rFonts w:ascii="Arial" w:hAnsi="Arial" w:cs="Arial"/>
          <w:sz w:val="22"/>
          <w:szCs w:val="22"/>
        </w:rPr>
      </w:pPr>
      <w:r w:rsidRPr="004B3435">
        <w:rPr>
          <w:rFonts w:ascii="Arial" w:hAnsi="Arial" w:cs="Arial"/>
          <w:sz w:val="22"/>
          <w:szCs w:val="22"/>
        </w:rPr>
        <w:t xml:space="preserve">Parametry techniczne urządzeń bezpieczeństwa ruchu drogowego, znaków drogowych oraz </w:t>
      </w:r>
      <w:r w:rsidRPr="004B5802">
        <w:rPr>
          <w:rFonts w:ascii="Arial" w:hAnsi="Arial" w:cs="Arial"/>
          <w:sz w:val="22"/>
          <w:szCs w:val="22"/>
        </w:rPr>
        <w:t>ich konstrukcji wsporczych powinny być zgodne z obowiązującymi przepisami [1].</w:t>
      </w:r>
    </w:p>
    <w:p w14:paraId="7FB21719" w14:textId="149DF7D1" w:rsidR="00822CE1" w:rsidRPr="004B5802" w:rsidRDefault="00344BD0" w:rsidP="00344BD0">
      <w:pPr>
        <w:pStyle w:val="Akapitzlist"/>
        <w:numPr>
          <w:ilvl w:val="0"/>
          <w:numId w:val="3"/>
        </w:numPr>
        <w:spacing w:before="9" w:line="360" w:lineRule="atLeast"/>
        <w:jc w:val="both"/>
        <w:rPr>
          <w:rFonts w:ascii="Arial" w:hAnsi="Arial" w:cs="Arial"/>
          <w:sz w:val="22"/>
          <w:szCs w:val="22"/>
        </w:rPr>
      </w:pPr>
      <w:r w:rsidRPr="004B5802">
        <w:rPr>
          <w:rFonts w:ascii="Arial" w:hAnsi="Arial" w:cs="Arial"/>
          <w:sz w:val="22"/>
          <w:szCs w:val="22"/>
        </w:rPr>
        <w:t xml:space="preserve">[1] Rozporządzenie Ministra Infrastruktury z dnia 3 lipca 2003 r. </w:t>
      </w:r>
      <w:r w:rsidRPr="004B5802">
        <w:rPr>
          <w:rFonts w:ascii="Arial" w:hAnsi="Arial" w:cs="Arial"/>
          <w:i/>
          <w:sz w:val="22"/>
          <w:szCs w:val="22"/>
        </w:rPr>
        <w:t>w sprawie szczegółowych warunków technicznych dla znaków i sygnałów drogowych oraz urządzeń bezpieczeństwa ruchu drogowego i warunkach ich umieszczania na drogach</w:t>
      </w:r>
      <w:r w:rsidRPr="004B5802">
        <w:rPr>
          <w:rFonts w:ascii="Arial" w:hAnsi="Arial" w:cs="Arial"/>
          <w:sz w:val="22"/>
          <w:szCs w:val="22"/>
        </w:rPr>
        <w:t xml:space="preserve"> (Dz. U. z 2019 r. poz. 2311 z </w:t>
      </w:r>
      <w:proofErr w:type="spellStart"/>
      <w:r w:rsidRPr="004B5802">
        <w:rPr>
          <w:rFonts w:ascii="Arial" w:hAnsi="Arial" w:cs="Arial"/>
          <w:sz w:val="22"/>
          <w:szCs w:val="22"/>
        </w:rPr>
        <w:t>późn</w:t>
      </w:r>
      <w:proofErr w:type="spellEnd"/>
      <w:r w:rsidRPr="004B5802">
        <w:rPr>
          <w:rFonts w:ascii="Arial" w:hAnsi="Arial" w:cs="Arial"/>
          <w:sz w:val="22"/>
          <w:szCs w:val="22"/>
        </w:rPr>
        <w:t>. Zm.)</w:t>
      </w:r>
      <w:bookmarkEnd w:id="17"/>
    </w:p>
    <w:p w14:paraId="445DBADD" w14:textId="7FF0294D" w:rsidR="00344BD0" w:rsidRDefault="00344BD0" w:rsidP="004258F5">
      <w:pPr>
        <w:pStyle w:val="Nagwek1"/>
        <w:tabs>
          <w:tab w:val="left" w:pos="0"/>
        </w:tabs>
        <w:spacing w:line="100" w:lineRule="atLeast"/>
        <w:jc w:val="both"/>
        <w:rPr>
          <w:rFonts w:ascii="Arial" w:eastAsia="Times New Roman" w:hAnsi="Arial"/>
          <w:lang w:eastAsia="ar-SA" w:bidi="ar-SA"/>
        </w:rPr>
      </w:pPr>
      <w:bookmarkStart w:id="18" w:name="_Toc148430678"/>
      <w:r w:rsidRPr="004258F5">
        <w:rPr>
          <w:rFonts w:ascii="Arial" w:eastAsia="Times New Roman" w:hAnsi="Arial"/>
          <w:lang w:eastAsia="ar-SA" w:bidi="ar-SA"/>
        </w:rPr>
        <w:lastRenderedPageBreak/>
        <w:t>ORIENTACJA</w:t>
      </w:r>
      <w:bookmarkEnd w:id="18"/>
    </w:p>
    <w:p w14:paraId="3850719D" w14:textId="77777777" w:rsidR="00ED4C91" w:rsidRDefault="00ED4C91" w:rsidP="00ED4C91">
      <w:pPr>
        <w:rPr>
          <w:lang w:eastAsia="ar-SA" w:bidi="ar-SA"/>
        </w:rPr>
      </w:pPr>
    </w:p>
    <w:p w14:paraId="3B6D79AA" w14:textId="5400A896" w:rsidR="00ED4C91" w:rsidRPr="00ED4C91" w:rsidRDefault="00ED4C91" w:rsidP="00ED4C91">
      <w:pPr>
        <w:rPr>
          <w:lang w:eastAsia="ar-SA" w:bidi="ar-SA"/>
        </w:rPr>
      </w:pPr>
      <w:r>
        <w:rPr>
          <w:lang w:eastAsia="ar-SA" w:bidi="ar-SA"/>
        </w:rPr>
        <w:t>1:10 000</w:t>
      </w:r>
    </w:p>
    <w:p w14:paraId="62583C50" w14:textId="3A2EC9E1" w:rsidR="00344BD0" w:rsidRDefault="00344BD0" w:rsidP="00344BD0">
      <w:pPr>
        <w:spacing w:before="9" w:line="360" w:lineRule="atLeast"/>
        <w:jc w:val="both"/>
        <w:rPr>
          <w:rFonts w:ascii="Arial" w:hAnsi="Arial" w:cs="Arial"/>
          <w:sz w:val="22"/>
          <w:szCs w:val="22"/>
        </w:rPr>
      </w:pPr>
    </w:p>
    <w:p w14:paraId="17E0C97E" w14:textId="43A04590" w:rsidR="00A01BA4" w:rsidRDefault="004B5802" w:rsidP="00ED4C91">
      <w:pPr>
        <w:spacing w:before="9" w:line="36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260E01" wp14:editId="69872054">
                <wp:simplePos x="0" y="0"/>
                <wp:positionH relativeFrom="column">
                  <wp:posOffset>3243400</wp:posOffset>
                </wp:positionH>
                <wp:positionV relativeFrom="paragraph">
                  <wp:posOffset>3515135</wp:posOffset>
                </wp:positionV>
                <wp:extent cx="744976" cy="1692356"/>
                <wp:effectExtent l="304800" t="114300" r="302895" b="1174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53262">
                          <a:off x="0" y="0"/>
                          <a:ext cx="744976" cy="169235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4387F" id="Prostokąt 3" o:spid="_x0000_s1026" style="position:absolute;margin-left:255.4pt;margin-top:276.8pt;width:58.65pt;height:133.25pt;rotation:136889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" filled="f" strokecolor="red" strokeweight="3pt"/>
            </w:pict>
          </mc:Fallback>
        </mc:AlternateContent>
      </w:r>
      <w:r w:rsidRPr="004B5802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71CCC33" wp14:editId="53FC2CDA">
            <wp:extent cx="5702057" cy="812482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1961" r="15494" b="17971"/>
                    <a:stretch/>
                  </pic:blipFill>
                  <pic:spPr bwMode="auto">
                    <a:xfrm>
                      <a:off x="0" y="0"/>
                      <a:ext cx="5758971" cy="82059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996AD8" w14:textId="5A26E230" w:rsidR="00ED4C91" w:rsidRDefault="00ED4C91" w:rsidP="00ED4C91">
      <w:pPr>
        <w:spacing w:before="9" w:line="36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9B11373" wp14:editId="022F85A4">
            <wp:extent cx="5760720" cy="8475345"/>
            <wp:effectExtent l="0" t="0" r="0" b="190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D4705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7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041FA" w14:textId="0AAFD4F0" w:rsidR="0037178E" w:rsidRDefault="0037178E" w:rsidP="00ED4C91">
      <w:pPr>
        <w:spacing w:before="9" w:line="360" w:lineRule="atLeast"/>
        <w:jc w:val="center"/>
        <w:rPr>
          <w:rFonts w:ascii="Arial" w:hAnsi="Arial" w:cs="Arial"/>
          <w:sz w:val="22"/>
          <w:szCs w:val="22"/>
        </w:rPr>
      </w:pPr>
    </w:p>
    <w:p w14:paraId="1688A8BF" w14:textId="13BE6BA6" w:rsidR="0037178E" w:rsidRDefault="0037178E" w:rsidP="00ED4C91">
      <w:pPr>
        <w:spacing w:before="9" w:line="360" w:lineRule="atLeast"/>
        <w:jc w:val="center"/>
        <w:rPr>
          <w:rFonts w:ascii="Arial" w:hAnsi="Arial" w:cs="Arial"/>
          <w:sz w:val="22"/>
          <w:szCs w:val="22"/>
        </w:rPr>
      </w:pPr>
    </w:p>
    <w:p w14:paraId="0B3484FE" w14:textId="12CED757" w:rsidR="0037178E" w:rsidRPr="00344BD0" w:rsidRDefault="0037178E" w:rsidP="00ED4C91">
      <w:pPr>
        <w:spacing w:before="9" w:line="36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2427DAC8" wp14:editId="208A7421">
            <wp:extent cx="5760720" cy="8948420"/>
            <wp:effectExtent l="0" t="0" r="0" b="508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3450DE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4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9" w:name="_GoBack"/>
      <w:bookmarkEnd w:id="19"/>
    </w:p>
    <w:sectPr w:rsidR="0037178E" w:rsidRPr="00344BD0" w:rsidSect="00AF365B">
      <w:footerReference w:type="default" r:id="rId11"/>
      <w:headerReference w:type="first" r:id="rId12"/>
      <w:pgSz w:w="11906" w:h="16838"/>
      <w:pgMar w:top="1417" w:right="1417" w:bottom="993" w:left="1417" w:header="708" w:footer="6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E869A" w14:textId="77777777" w:rsidR="009A793E" w:rsidRDefault="009A793E">
      <w:r>
        <w:separator/>
      </w:r>
    </w:p>
  </w:endnote>
  <w:endnote w:type="continuationSeparator" w:id="0">
    <w:p w14:paraId="3954C342" w14:textId="77777777" w:rsidR="009A793E" w:rsidRDefault="009A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9322449"/>
      <w:docPartObj>
        <w:docPartGallery w:val="Page Numbers (Bottom of Page)"/>
        <w:docPartUnique/>
      </w:docPartObj>
    </w:sdtPr>
    <w:sdtEndPr/>
    <w:sdtContent>
      <w:p w14:paraId="360AF618" w14:textId="6D3E9DCA" w:rsidR="009A793E" w:rsidRDefault="009A79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5D2AA6" w14:textId="77777777" w:rsidR="009A793E" w:rsidRDefault="009A79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A8699" w14:textId="77777777" w:rsidR="009A793E" w:rsidRDefault="009A793E">
      <w:r>
        <w:separator/>
      </w:r>
    </w:p>
  </w:footnote>
  <w:footnote w:type="continuationSeparator" w:id="0">
    <w:p w14:paraId="7B5E408E" w14:textId="77777777" w:rsidR="009A793E" w:rsidRDefault="009A7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6968"/>
      <w:gridCol w:w="2387"/>
    </w:tblGrid>
    <w:tr w:rsidR="009A793E" w:rsidRPr="008C00BE" w14:paraId="4E73A877" w14:textId="77777777" w:rsidTr="00315856">
      <w:trPr>
        <w:tblHeader/>
      </w:trPr>
      <w:tc>
        <w:tcPr>
          <w:tcW w:w="6968" w:type="dxa"/>
          <w:tcBorders>
            <w:top w:val="nil"/>
            <w:left w:val="nil"/>
            <w:bottom w:val="single" w:sz="2" w:space="0" w:color="000000"/>
            <w:right w:val="nil"/>
          </w:tcBorders>
          <w:vAlign w:val="center"/>
          <w:hideMark/>
        </w:tcPr>
        <w:p w14:paraId="7AEDA96E" w14:textId="77777777" w:rsidR="009A793E" w:rsidRDefault="009A793E" w:rsidP="00315856">
          <w:pPr>
            <w:pStyle w:val="Zawartotabeli"/>
            <w:snapToGrid w:val="0"/>
            <w:rPr>
              <w:rFonts w:ascii="Tahoma" w:hAnsi="Tahoma"/>
              <w:sz w:val="18"/>
              <w:szCs w:val="18"/>
            </w:rPr>
          </w:pPr>
          <w:r>
            <w:rPr>
              <w:rFonts w:ascii="Tahoma" w:hAnsi="Tahoma"/>
              <w:sz w:val="18"/>
              <w:szCs w:val="18"/>
            </w:rPr>
            <w:t>BS-Projekt Sp. z o.o.</w:t>
          </w:r>
        </w:p>
        <w:p w14:paraId="0A89CE23" w14:textId="77777777" w:rsidR="009A793E" w:rsidRDefault="009A793E" w:rsidP="00315856">
          <w:pPr>
            <w:pStyle w:val="Zawartotabeli"/>
            <w:rPr>
              <w:rFonts w:ascii="Tahoma" w:hAnsi="Tahoma"/>
              <w:sz w:val="18"/>
              <w:szCs w:val="18"/>
            </w:rPr>
          </w:pPr>
          <w:r>
            <w:rPr>
              <w:rFonts w:ascii="Tahoma" w:hAnsi="Tahoma"/>
              <w:sz w:val="18"/>
              <w:szCs w:val="18"/>
            </w:rPr>
            <w:t>Biuro: al. Armii Krajowej 53 pok. 406, 50-541 Wrocław</w:t>
          </w:r>
        </w:p>
        <w:p w14:paraId="63B5BADA" w14:textId="77777777" w:rsidR="009A793E" w:rsidRDefault="009A793E" w:rsidP="00315856">
          <w:pPr>
            <w:pStyle w:val="Zawartotabeli"/>
            <w:rPr>
              <w:rFonts w:ascii="Tahoma" w:hAnsi="Tahoma"/>
              <w:sz w:val="18"/>
              <w:szCs w:val="18"/>
              <w:lang w:val="en-US"/>
            </w:rPr>
          </w:pPr>
          <w:r>
            <w:rPr>
              <w:rFonts w:ascii="Tahoma" w:hAnsi="Tahoma"/>
              <w:sz w:val="18"/>
              <w:szCs w:val="18"/>
              <w:lang w:val="en-US"/>
            </w:rPr>
            <w:t xml:space="preserve">tel. +48 71 7255747, </w:t>
          </w:r>
          <w:proofErr w:type="spellStart"/>
          <w:r>
            <w:rPr>
              <w:rFonts w:ascii="Tahoma" w:hAnsi="Tahoma"/>
              <w:sz w:val="18"/>
              <w:szCs w:val="18"/>
              <w:lang w:val="en-US"/>
            </w:rPr>
            <w:t>kom</w:t>
          </w:r>
          <w:proofErr w:type="spellEnd"/>
          <w:r>
            <w:rPr>
              <w:rFonts w:ascii="Tahoma" w:hAnsi="Tahoma"/>
              <w:sz w:val="18"/>
              <w:szCs w:val="18"/>
              <w:lang w:val="en-US"/>
            </w:rPr>
            <w:t>. +48 602 334930</w:t>
          </w:r>
        </w:p>
        <w:p w14:paraId="4DCE287E" w14:textId="77777777" w:rsidR="009A793E" w:rsidRDefault="009A793E" w:rsidP="00315856">
          <w:pPr>
            <w:pStyle w:val="Zawartotabeli"/>
            <w:rPr>
              <w:lang w:val="en-US"/>
            </w:rPr>
          </w:pPr>
          <w:r>
            <w:rPr>
              <w:rFonts w:ascii="Tahoma" w:hAnsi="Tahoma"/>
              <w:sz w:val="18"/>
              <w:szCs w:val="18"/>
              <w:lang w:val="en-US"/>
            </w:rPr>
            <w:t>e-mail: biuro@bsprojekt.com.pl, www.bsprojekt.com.pl</w:t>
          </w:r>
        </w:p>
      </w:tc>
      <w:tc>
        <w:tcPr>
          <w:tcW w:w="2387" w:type="dxa"/>
          <w:tcBorders>
            <w:top w:val="nil"/>
            <w:left w:val="nil"/>
            <w:bottom w:val="single" w:sz="2" w:space="0" w:color="000000"/>
            <w:right w:val="nil"/>
          </w:tcBorders>
          <w:vAlign w:val="center"/>
          <w:hideMark/>
        </w:tcPr>
        <w:p w14:paraId="78F447CE" w14:textId="169185CB" w:rsidR="009A793E" w:rsidRDefault="009A793E" w:rsidP="00315856">
          <w:pPr>
            <w:pStyle w:val="Zawartotabeli"/>
            <w:snapToGrid w:val="0"/>
            <w:jc w:val="right"/>
            <w:rPr>
              <w:rFonts w:ascii="Arial" w:hAnsi="Arial" w:cs="Arial"/>
              <w:sz w:val="20"/>
              <w:szCs w:val="20"/>
              <w:lang w:val="en-US" w:eastAsia="pl-PL"/>
            </w:rPr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 wp14:anchorId="27336D1D" wp14:editId="28F9E9F8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1443355" cy="539115"/>
                <wp:effectExtent l="0" t="0" r="4445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3355" cy="5391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612B62C" w14:textId="77777777" w:rsidR="009A793E" w:rsidRDefault="009A793E" w:rsidP="00315856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557864A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kern w:val="1"/>
        <w:sz w:val="22"/>
        <w:szCs w:val="20"/>
        <w:lang w:eastAsia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iCs/>
        <w:sz w:val="24"/>
        <w:szCs w:val="28"/>
        <w:lang w:eastAsia="ar-SA" w:bidi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kern w:val="1"/>
        <w:sz w:val="18"/>
        <w:szCs w:val="18"/>
        <w:lang w:eastAsia="ar-SA" w:bidi="ar-SA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kern w:val="1"/>
        <w:sz w:val="18"/>
        <w:szCs w:val="18"/>
        <w:lang w:eastAsia="ar-SA" w:bidi="ar-SA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kern w:val="1"/>
        <w:sz w:val="18"/>
        <w:szCs w:val="18"/>
        <w:lang w:eastAsia="ar-SA" w:bidi="ar-SA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0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32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CA354E6"/>
    <w:multiLevelType w:val="hybridMultilevel"/>
    <w:tmpl w:val="733C306C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06354"/>
    <w:multiLevelType w:val="hybridMultilevel"/>
    <w:tmpl w:val="D42C4ACA"/>
    <w:lvl w:ilvl="0" w:tplc="00000005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909C8"/>
    <w:multiLevelType w:val="hybridMultilevel"/>
    <w:tmpl w:val="CD967E22"/>
    <w:lvl w:ilvl="0" w:tplc="A96AD6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75336"/>
    <w:multiLevelType w:val="hybridMultilevel"/>
    <w:tmpl w:val="1660A6BC"/>
    <w:lvl w:ilvl="0" w:tplc="A96AD6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22DC8"/>
    <w:multiLevelType w:val="hybridMultilevel"/>
    <w:tmpl w:val="3D08ADE2"/>
    <w:lvl w:ilvl="0" w:tplc="00000005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FF0344"/>
    <w:multiLevelType w:val="hybridMultilevel"/>
    <w:tmpl w:val="DE8EA718"/>
    <w:lvl w:ilvl="0" w:tplc="00000005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D2745"/>
    <w:multiLevelType w:val="hybridMultilevel"/>
    <w:tmpl w:val="B8900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CE13A3"/>
    <w:multiLevelType w:val="hybridMultilevel"/>
    <w:tmpl w:val="1D140560"/>
    <w:lvl w:ilvl="0" w:tplc="A96AD6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108C6"/>
    <w:multiLevelType w:val="hybridMultilevel"/>
    <w:tmpl w:val="A24472EA"/>
    <w:lvl w:ilvl="0" w:tplc="5350B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66D97"/>
    <w:multiLevelType w:val="hybridMultilevel"/>
    <w:tmpl w:val="10168DFE"/>
    <w:lvl w:ilvl="0" w:tplc="A96AD6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94B00"/>
    <w:multiLevelType w:val="hybridMultilevel"/>
    <w:tmpl w:val="E3D85766"/>
    <w:lvl w:ilvl="0" w:tplc="A96AD6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E7DA9"/>
    <w:multiLevelType w:val="hybridMultilevel"/>
    <w:tmpl w:val="41585DF0"/>
    <w:lvl w:ilvl="0" w:tplc="A96AD6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2B0C1D"/>
    <w:multiLevelType w:val="hybridMultilevel"/>
    <w:tmpl w:val="A852F87E"/>
    <w:lvl w:ilvl="0" w:tplc="A96AD6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3B315F"/>
    <w:multiLevelType w:val="hybridMultilevel"/>
    <w:tmpl w:val="31001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F06DE"/>
    <w:multiLevelType w:val="hybridMultilevel"/>
    <w:tmpl w:val="1F9E63E0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2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31D5B"/>
    <w:multiLevelType w:val="hybridMultilevel"/>
    <w:tmpl w:val="A44EE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6"/>
  </w:num>
  <w:num w:numId="7">
    <w:abstractNumId w:val="21"/>
  </w:num>
  <w:num w:numId="8">
    <w:abstractNumId w:val="12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5"/>
  </w:num>
  <w:num w:numId="14">
    <w:abstractNumId w:val="20"/>
  </w:num>
  <w:num w:numId="15">
    <w:abstractNumId w:val="11"/>
  </w:num>
  <w:num w:numId="16">
    <w:abstractNumId w:val="10"/>
  </w:num>
  <w:num w:numId="17">
    <w:abstractNumId w:val="22"/>
  </w:num>
  <w:num w:numId="18">
    <w:abstractNumId w:val="8"/>
  </w:num>
  <w:num w:numId="19">
    <w:abstractNumId w:val="14"/>
  </w:num>
  <w:num w:numId="20">
    <w:abstractNumId w:val="18"/>
  </w:num>
  <w:num w:numId="21">
    <w:abstractNumId w:val="23"/>
  </w:num>
  <w:num w:numId="22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401"/>
    <w:rsid w:val="00000A7B"/>
    <w:rsid w:val="000012B4"/>
    <w:rsid w:val="0000310D"/>
    <w:rsid w:val="000320E5"/>
    <w:rsid w:val="00037C13"/>
    <w:rsid w:val="00041B43"/>
    <w:rsid w:val="0004253C"/>
    <w:rsid w:val="0004366B"/>
    <w:rsid w:val="00043BF0"/>
    <w:rsid w:val="000467C7"/>
    <w:rsid w:val="00050D48"/>
    <w:rsid w:val="00051687"/>
    <w:rsid w:val="00061113"/>
    <w:rsid w:val="00073ABA"/>
    <w:rsid w:val="00084440"/>
    <w:rsid w:val="00084455"/>
    <w:rsid w:val="000854C8"/>
    <w:rsid w:val="00085650"/>
    <w:rsid w:val="000859D7"/>
    <w:rsid w:val="00087B01"/>
    <w:rsid w:val="00087C9C"/>
    <w:rsid w:val="0009279F"/>
    <w:rsid w:val="00094BCA"/>
    <w:rsid w:val="00094CC5"/>
    <w:rsid w:val="00095B9C"/>
    <w:rsid w:val="00095EA2"/>
    <w:rsid w:val="000962F9"/>
    <w:rsid w:val="00097A23"/>
    <w:rsid w:val="000A0452"/>
    <w:rsid w:val="000A0D4E"/>
    <w:rsid w:val="000A2948"/>
    <w:rsid w:val="000B0EA3"/>
    <w:rsid w:val="000C04B1"/>
    <w:rsid w:val="000C50E8"/>
    <w:rsid w:val="000D0E75"/>
    <w:rsid w:val="000E222F"/>
    <w:rsid w:val="000E2A21"/>
    <w:rsid w:val="000E67CA"/>
    <w:rsid w:val="000F4A52"/>
    <w:rsid w:val="000F6723"/>
    <w:rsid w:val="00102019"/>
    <w:rsid w:val="00103C55"/>
    <w:rsid w:val="00104537"/>
    <w:rsid w:val="00110891"/>
    <w:rsid w:val="00117775"/>
    <w:rsid w:val="00125BED"/>
    <w:rsid w:val="001266A2"/>
    <w:rsid w:val="00127C51"/>
    <w:rsid w:val="00131A61"/>
    <w:rsid w:val="001323F6"/>
    <w:rsid w:val="001348E7"/>
    <w:rsid w:val="00134DC3"/>
    <w:rsid w:val="0014146F"/>
    <w:rsid w:val="00145B9A"/>
    <w:rsid w:val="0015384F"/>
    <w:rsid w:val="00164F14"/>
    <w:rsid w:val="00170EF6"/>
    <w:rsid w:val="00171248"/>
    <w:rsid w:val="00173A99"/>
    <w:rsid w:val="00176380"/>
    <w:rsid w:val="00176727"/>
    <w:rsid w:val="00180F83"/>
    <w:rsid w:val="00190195"/>
    <w:rsid w:val="0019199C"/>
    <w:rsid w:val="00191D2F"/>
    <w:rsid w:val="001963E2"/>
    <w:rsid w:val="001A03F5"/>
    <w:rsid w:val="001A2E87"/>
    <w:rsid w:val="001A5FF6"/>
    <w:rsid w:val="001A70F6"/>
    <w:rsid w:val="001A7209"/>
    <w:rsid w:val="001B0788"/>
    <w:rsid w:val="001B6B4D"/>
    <w:rsid w:val="001B7C76"/>
    <w:rsid w:val="001C4C70"/>
    <w:rsid w:val="001C7744"/>
    <w:rsid w:val="001C7E1C"/>
    <w:rsid w:val="001D5B74"/>
    <w:rsid w:val="001E3C1D"/>
    <w:rsid w:val="001E3E47"/>
    <w:rsid w:val="001E5CB1"/>
    <w:rsid w:val="001F2D8C"/>
    <w:rsid w:val="00202410"/>
    <w:rsid w:val="00206458"/>
    <w:rsid w:val="0022333C"/>
    <w:rsid w:val="00225DAB"/>
    <w:rsid w:val="00226554"/>
    <w:rsid w:val="002322F5"/>
    <w:rsid w:val="00232FD3"/>
    <w:rsid w:val="00236CFE"/>
    <w:rsid w:val="00241469"/>
    <w:rsid w:val="002415CE"/>
    <w:rsid w:val="00242549"/>
    <w:rsid w:val="00242B73"/>
    <w:rsid w:val="00243EFC"/>
    <w:rsid w:val="002466C8"/>
    <w:rsid w:val="00253EB1"/>
    <w:rsid w:val="00255D94"/>
    <w:rsid w:val="0026328A"/>
    <w:rsid w:val="0026409E"/>
    <w:rsid w:val="00264604"/>
    <w:rsid w:val="00264D4C"/>
    <w:rsid w:val="00265051"/>
    <w:rsid w:val="0026649F"/>
    <w:rsid w:val="00267CCA"/>
    <w:rsid w:val="00271BB5"/>
    <w:rsid w:val="0028329C"/>
    <w:rsid w:val="002867A1"/>
    <w:rsid w:val="002876F0"/>
    <w:rsid w:val="00293D59"/>
    <w:rsid w:val="002B703C"/>
    <w:rsid w:val="002C265E"/>
    <w:rsid w:val="002C2D6B"/>
    <w:rsid w:val="002C52E2"/>
    <w:rsid w:val="002C5353"/>
    <w:rsid w:val="002C667C"/>
    <w:rsid w:val="002D0FF0"/>
    <w:rsid w:val="00305534"/>
    <w:rsid w:val="00306687"/>
    <w:rsid w:val="00314CBB"/>
    <w:rsid w:val="00315856"/>
    <w:rsid w:val="00321766"/>
    <w:rsid w:val="00321D4B"/>
    <w:rsid w:val="00325890"/>
    <w:rsid w:val="00330E43"/>
    <w:rsid w:val="00334302"/>
    <w:rsid w:val="0034364A"/>
    <w:rsid w:val="00344BD0"/>
    <w:rsid w:val="00346C13"/>
    <w:rsid w:val="00350FB2"/>
    <w:rsid w:val="00357C2C"/>
    <w:rsid w:val="00361C9F"/>
    <w:rsid w:val="0036477F"/>
    <w:rsid w:val="0037046E"/>
    <w:rsid w:val="0037178E"/>
    <w:rsid w:val="00373328"/>
    <w:rsid w:val="0037484B"/>
    <w:rsid w:val="00381401"/>
    <w:rsid w:val="003835EC"/>
    <w:rsid w:val="0038386A"/>
    <w:rsid w:val="0038460D"/>
    <w:rsid w:val="00385EE4"/>
    <w:rsid w:val="00390380"/>
    <w:rsid w:val="00397849"/>
    <w:rsid w:val="003A5245"/>
    <w:rsid w:val="003B0E17"/>
    <w:rsid w:val="003C03A8"/>
    <w:rsid w:val="003C346F"/>
    <w:rsid w:val="003C6419"/>
    <w:rsid w:val="003C7B00"/>
    <w:rsid w:val="003D1962"/>
    <w:rsid w:val="003D3F41"/>
    <w:rsid w:val="003F5736"/>
    <w:rsid w:val="003F69DA"/>
    <w:rsid w:val="003F71D6"/>
    <w:rsid w:val="00402143"/>
    <w:rsid w:val="00403F8B"/>
    <w:rsid w:val="00414AE6"/>
    <w:rsid w:val="004211E7"/>
    <w:rsid w:val="00421339"/>
    <w:rsid w:val="004258F5"/>
    <w:rsid w:val="004259A2"/>
    <w:rsid w:val="00431626"/>
    <w:rsid w:val="00432B33"/>
    <w:rsid w:val="00434740"/>
    <w:rsid w:val="00436551"/>
    <w:rsid w:val="004376B6"/>
    <w:rsid w:val="00437AC4"/>
    <w:rsid w:val="0044139D"/>
    <w:rsid w:val="00445A90"/>
    <w:rsid w:val="00451108"/>
    <w:rsid w:val="004555DF"/>
    <w:rsid w:val="00484EEB"/>
    <w:rsid w:val="00486DC0"/>
    <w:rsid w:val="004908C6"/>
    <w:rsid w:val="00492DF1"/>
    <w:rsid w:val="004A00D4"/>
    <w:rsid w:val="004A132F"/>
    <w:rsid w:val="004A4CBA"/>
    <w:rsid w:val="004A4E73"/>
    <w:rsid w:val="004A7472"/>
    <w:rsid w:val="004B1087"/>
    <w:rsid w:val="004B1A21"/>
    <w:rsid w:val="004B2560"/>
    <w:rsid w:val="004B3435"/>
    <w:rsid w:val="004B5802"/>
    <w:rsid w:val="004B5BAD"/>
    <w:rsid w:val="004C04DE"/>
    <w:rsid w:val="004C1144"/>
    <w:rsid w:val="004C3216"/>
    <w:rsid w:val="004C3E8C"/>
    <w:rsid w:val="004D054E"/>
    <w:rsid w:val="004D36DE"/>
    <w:rsid w:val="004D61FC"/>
    <w:rsid w:val="004D759D"/>
    <w:rsid w:val="004E1C78"/>
    <w:rsid w:val="004F46E8"/>
    <w:rsid w:val="005115D5"/>
    <w:rsid w:val="005125D9"/>
    <w:rsid w:val="00520C9A"/>
    <w:rsid w:val="00534A6C"/>
    <w:rsid w:val="005379F3"/>
    <w:rsid w:val="00542B53"/>
    <w:rsid w:val="0054437C"/>
    <w:rsid w:val="005455EF"/>
    <w:rsid w:val="00555346"/>
    <w:rsid w:val="005556EA"/>
    <w:rsid w:val="00560C58"/>
    <w:rsid w:val="005618EB"/>
    <w:rsid w:val="005628A2"/>
    <w:rsid w:val="00563E31"/>
    <w:rsid w:val="00572110"/>
    <w:rsid w:val="005728BA"/>
    <w:rsid w:val="00583B8C"/>
    <w:rsid w:val="005961AF"/>
    <w:rsid w:val="00596E91"/>
    <w:rsid w:val="005A31D2"/>
    <w:rsid w:val="005B418F"/>
    <w:rsid w:val="005B7759"/>
    <w:rsid w:val="005C2B57"/>
    <w:rsid w:val="005C2BA0"/>
    <w:rsid w:val="005C3B1A"/>
    <w:rsid w:val="005D34B8"/>
    <w:rsid w:val="005D4685"/>
    <w:rsid w:val="005D4DFA"/>
    <w:rsid w:val="005E34A3"/>
    <w:rsid w:val="005E5E46"/>
    <w:rsid w:val="005F3D36"/>
    <w:rsid w:val="005F619F"/>
    <w:rsid w:val="00601842"/>
    <w:rsid w:val="006064EB"/>
    <w:rsid w:val="00606A52"/>
    <w:rsid w:val="00606CA4"/>
    <w:rsid w:val="006132F7"/>
    <w:rsid w:val="00614EFD"/>
    <w:rsid w:val="00622C89"/>
    <w:rsid w:val="00626B33"/>
    <w:rsid w:val="00640837"/>
    <w:rsid w:val="006453A5"/>
    <w:rsid w:val="0065169E"/>
    <w:rsid w:val="00653B8F"/>
    <w:rsid w:val="006571B5"/>
    <w:rsid w:val="00665941"/>
    <w:rsid w:val="00666DCE"/>
    <w:rsid w:val="006706AE"/>
    <w:rsid w:val="00675B2F"/>
    <w:rsid w:val="00676235"/>
    <w:rsid w:val="00682044"/>
    <w:rsid w:val="0068438C"/>
    <w:rsid w:val="00685863"/>
    <w:rsid w:val="00686B77"/>
    <w:rsid w:val="00686B95"/>
    <w:rsid w:val="00690678"/>
    <w:rsid w:val="0069383B"/>
    <w:rsid w:val="006A19C0"/>
    <w:rsid w:val="006A33F7"/>
    <w:rsid w:val="006A3688"/>
    <w:rsid w:val="006A7585"/>
    <w:rsid w:val="006C0902"/>
    <w:rsid w:val="006C30D2"/>
    <w:rsid w:val="006C313C"/>
    <w:rsid w:val="006E0FF9"/>
    <w:rsid w:val="006E351D"/>
    <w:rsid w:val="006E730D"/>
    <w:rsid w:val="006F5BD0"/>
    <w:rsid w:val="00700669"/>
    <w:rsid w:val="007034CA"/>
    <w:rsid w:val="00704534"/>
    <w:rsid w:val="007064B1"/>
    <w:rsid w:val="0071275A"/>
    <w:rsid w:val="00713167"/>
    <w:rsid w:val="00714297"/>
    <w:rsid w:val="007147A9"/>
    <w:rsid w:val="0071557E"/>
    <w:rsid w:val="00715808"/>
    <w:rsid w:val="00722786"/>
    <w:rsid w:val="007312CD"/>
    <w:rsid w:val="00732DFC"/>
    <w:rsid w:val="00735D2E"/>
    <w:rsid w:val="0074606A"/>
    <w:rsid w:val="00756416"/>
    <w:rsid w:val="007600FC"/>
    <w:rsid w:val="00761EA9"/>
    <w:rsid w:val="0076213E"/>
    <w:rsid w:val="007635C8"/>
    <w:rsid w:val="00770117"/>
    <w:rsid w:val="00770C53"/>
    <w:rsid w:val="00776648"/>
    <w:rsid w:val="00781FF4"/>
    <w:rsid w:val="0078246E"/>
    <w:rsid w:val="007846D4"/>
    <w:rsid w:val="0079445B"/>
    <w:rsid w:val="007B14D1"/>
    <w:rsid w:val="007D71BA"/>
    <w:rsid w:val="007E0D06"/>
    <w:rsid w:val="007E0DE6"/>
    <w:rsid w:val="007E1EDE"/>
    <w:rsid w:val="007E2C6C"/>
    <w:rsid w:val="007E41CC"/>
    <w:rsid w:val="007F14D8"/>
    <w:rsid w:val="007F3F72"/>
    <w:rsid w:val="007F4BD7"/>
    <w:rsid w:val="00800961"/>
    <w:rsid w:val="00801060"/>
    <w:rsid w:val="00811EE1"/>
    <w:rsid w:val="008129E3"/>
    <w:rsid w:val="0081491D"/>
    <w:rsid w:val="00815004"/>
    <w:rsid w:val="00822CE1"/>
    <w:rsid w:val="00822FBB"/>
    <w:rsid w:val="008255D3"/>
    <w:rsid w:val="008354FB"/>
    <w:rsid w:val="008400D6"/>
    <w:rsid w:val="008420B5"/>
    <w:rsid w:val="008421BC"/>
    <w:rsid w:val="008548F9"/>
    <w:rsid w:val="00854D5A"/>
    <w:rsid w:val="0085687F"/>
    <w:rsid w:val="00861378"/>
    <w:rsid w:val="00866EF8"/>
    <w:rsid w:val="00872AC6"/>
    <w:rsid w:val="008753B9"/>
    <w:rsid w:val="00875AA5"/>
    <w:rsid w:val="00880E5F"/>
    <w:rsid w:val="00883B0B"/>
    <w:rsid w:val="00885D4E"/>
    <w:rsid w:val="0089158B"/>
    <w:rsid w:val="008A04E7"/>
    <w:rsid w:val="008A39BB"/>
    <w:rsid w:val="008B1DE4"/>
    <w:rsid w:val="008B31C3"/>
    <w:rsid w:val="008C00BE"/>
    <w:rsid w:val="008C0E98"/>
    <w:rsid w:val="008D6BC0"/>
    <w:rsid w:val="008D7BC5"/>
    <w:rsid w:val="008D7C18"/>
    <w:rsid w:val="008E0572"/>
    <w:rsid w:val="008E2D81"/>
    <w:rsid w:val="008E6261"/>
    <w:rsid w:val="008F0AE2"/>
    <w:rsid w:val="008F7436"/>
    <w:rsid w:val="00904488"/>
    <w:rsid w:val="00916F03"/>
    <w:rsid w:val="0091797D"/>
    <w:rsid w:val="00924286"/>
    <w:rsid w:val="009307F4"/>
    <w:rsid w:val="00941F3E"/>
    <w:rsid w:val="00954BE7"/>
    <w:rsid w:val="00955247"/>
    <w:rsid w:val="00970699"/>
    <w:rsid w:val="009760CA"/>
    <w:rsid w:val="00977F50"/>
    <w:rsid w:val="009928AE"/>
    <w:rsid w:val="009956D9"/>
    <w:rsid w:val="009A4551"/>
    <w:rsid w:val="009A793E"/>
    <w:rsid w:val="009A7B90"/>
    <w:rsid w:val="009B4D17"/>
    <w:rsid w:val="009B6F66"/>
    <w:rsid w:val="009C14EE"/>
    <w:rsid w:val="009D0A48"/>
    <w:rsid w:val="009D15AB"/>
    <w:rsid w:val="009D1D1E"/>
    <w:rsid w:val="009D7A87"/>
    <w:rsid w:val="009E0363"/>
    <w:rsid w:val="00A00A74"/>
    <w:rsid w:val="00A01BA4"/>
    <w:rsid w:val="00A03DE4"/>
    <w:rsid w:val="00A11D5B"/>
    <w:rsid w:val="00A15EE2"/>
    <w:rsid w:val="00A1650B"/>
    <w:rsid w:val="00A24090"/>
    <w:rsid w:val="00A24453"/>
    <w:rsid w:val="00A31C01"/>
    <w:rsid w:val="00A3314B"/>
    <w:rsid w:val="00A33F8D"/>
    <w:rsid w:val="00A35873"/>
    <w:rsid w:val="00A37212"/>
    <w:rsid w:val="00A37311"/>
    <w:rsid w:val="00A54E30"/>
    <w:rsid w:val="00A555D0"/>
    <w:rsid w:val="00A609A2"/>
    <w:rsid w:val="00A65A8E"/>
    <w:rsid w:val="00A65E04"/>
    <w:rsid w:val="00A70523"/>
    <w:rsid w:val="00A80922"/>
    <w:rsid w:val="00A821EC"/>
    <w:rsid w:val="00A84F40"/>
    <w:rsid w:val="00AA01EB"/>
    <w:rsid w:val="00AA6782"/>
    <w:rsid w:val="00AB3662"/>
    <w:rsid w:val="00AB3CD4"/>
    <w:rsid w:val="00AC2A96"/>
    <w:rsid w:val="00AE2D9B"/>
    <w:rsid w:val="00AE3BB6"/>
    <w:rsid w:val="00AF10E5"/>
    <w:rsid w:val="00AF284A"/>
    <w:rsid w:val="00AF365B"/>
    <w:rsid w:val="00AF53AA"/>
    <w:rsid w:val="00B02546"/>
    <w:rsid w:val="00B03210"/>
    <w:rsid w:val="00B04196"/>
    <w:rsid w:val="00B0575B"/>
    <w:rsid w:val="00B05E30"/>
    <w:rsid w:val="00B15FFD"/>
    <w:rsid w:val="00B27864"/>
    <w:rsid w:val="00B32A6F"/>
    <w:rsid w:val="00B35F06"/>
    <w:rsid w:val="00B3620C"/>
    <w:rsid w:val="00B37836"/>
    <w:rsid w:val="00B453D0"/>
    <w:rsid w:val="00B47061"/>
    <w:rsid w:val="00B57AF9"/>
    <w:rsid w:val="00B70169"/>
    <w:rsid w:val="00B715AA"/>
    <w:rsid w:val="00B72468"/>
    <w:rsid w:val="00B725CF"/>
    <w:rsid w:val="00B832C1"/>
    <w:rsid w:val="00B860FC"/>
    <w:rsid w:val="00B86F39"/>
    <w:rsid w:val="00B9482E"/>
    <w:rsid w:val="00B95298"/>
    <w:rsid w:val="00B96BF9"/>
    <w:rsid w:val="00B96C51"/>
    <w:rsid w:val="00BA0460"/>
    <w:rsid w:val="00BA0AD8"/>
    <w:rsid w:val="00BB30E3"/>
    <w:rsid w:val="00BB7CEB"/>
    <w:rsid w:val="00BC08C8"/>
    <w:rsid w:val="00BC0E30"/>
    <w:rsid w:val="00BC5667"/>
    <w:rsid w:val="00BD0560"/>
    <w:rsid w:val="00BD4C8A"/>
    <w:rsid w:val="00BE43AE"/>
    <w:rsid w:val="00BE5210"/>
    <w:rsid w:val="00BF2BA1"/>
    <w:rsid w:val="00BF344B"/>
    <w:rsid w:val="00BF4869"/>
    <w:rsid w:val="00C01EFA"/>
    <w:rsid w:val="00C03FCB"/>
    <w:rsid w:val="00C06CFF"/>
    <w:rsid w:val="00C14BF7"/>
    <w:rsid w:val="00C15ABB"/>
    <w:rsid w:val="00C1702C"/>
    <w:rsid w:val="00C17415"/>
    <w:rsid w:val="00C26738"/>
    <w:rsid w:val="00C4651F"/>
    <w:rsid w:val="00C57307"/>
    <w:rsid w:val="00C62982"/>
    <w:rsid w:val="00C65EB3"/>
    <w:rsid w:val="00C67E5C"/>
    <w:rsid w:val="00C706B9"/>
    <w:rsid w:val="00C7129D"/>
    <w:rsid w:val="00C7142E"/>
    <w:rsid w:val="00C80679"/>
    <w:rsid w:val="00C86FFD"/>
    <w:rsid w:val="00C9487E"/>
    <w:rsid w:val="00C95A78"/>
    <w:rsid w:val="00C964DE"/>
    <w:rsid w:val="00CA102A"/>
    <w:rsid w:val="00CB72CA"/>
    <w:rsid w:val="00CC2501"/>
    <w:rsid w:val="00CC2BCC"/>
    <w:rsid w:val="00CC4613"/>
    <w:rsid w:val="00CC665C"/>
    <w:rsid w:val="00CD09B9"/>
    <w:rsid w:val="00CE4A15"/>
    <w:rsid w:val="00CF14C3"/>
    <w:rsid w:val="00CF6E84"/>
    <w:rsid w:val="00CF7AF6"/>
    <w:rsid w:val="00D000AF"/>
    <w:rsid w:val="00D05FD7"/>
    <w:rsid w:val="00D07B91"/>
    <w:rsid w:val="00D165F3"/>
    <w:rsid w:val="00D2212E"/>
    <w:rsid w:val="00D22544"/>
    <w:rsid w:val="00D30226"/>
    <w:rsid w:val="00D33C97"/>
    <w:rsid w:val="00D3771D"/>
    <w:rsid w:val="00D634CD"/>
    <w:rsid w:val="00D70EA4"/>
    <w:rsid w:val="00D7116F"/>
    <w:rsid w:val="00D73DE5"/>
    <w:rsid w:val="00D744F8"/>
    <w:rsid w:val="00D746DD"/>
    <w:rsid w:val="00D80567"/>
    <w:rsid w:val="00D835B3"/>
    <w:rsid w:val="00D86762"/>
    <w:rsid w:val="00D869DD"/>
    <w:rsid w:val="00DA16BF"/>
    <w:rsid w:val="00DA2824"/>
    <w:rsid w:val="00DA3228"/>
    <w:rsid w:val="00DA396A"/>
    <w:rsid w:val="00DA4190"/>
    <w:rsid w:val="00DA48D4"/>
    <w:rsid w:val="00DA7D17"/>
    <w:rsid w:val="00DB4E34"/>
    <w:rsid w:val="00DD1971"/>
    <w:rsid w:val="00DD3D20"/>
    <w:rsid w:val="00DF01E5"/>
    <w:rsid w:val="00DF0BFD"/>
    <w:rsid w:val="00DF26B2"/>
    <w:rsid w:val="00DF37A0"/>
    <w:rsid w:val="00DF43D5"/>
    <w:rsid w:val="00DF50F3"/>
    <w:rsid w:val="00DF78FC"/>
    <w:rsid w:val="00E059B9"/>
    <w:rsid w:val="00E108CB"/>
    <w:rsid w:val="00E1146F"/>
    <w:rsid w:val="00E21B7B"/>
    <w:rsid w:val="00E2209A"/>
    <w:rsid w:val="00E2385D"/>
    <w:rsid w:val="00E26D19"/>
    <w:rsid w:val="00E273BA"/>
    <w:rsid w:val="00E42694"/>
    <w:rsid w:val="00E42968"/>
    <w:rsid w:val="00E52181"/>
    <w:rsid w:val="00E670E7"/>
    <w:rsid w:val="00E76056"/>
    <w:rsid w:val="00E81D4C"/>
    <w:rsid w:val="00E906DC"/>
    <w:rsid w:val="00E91047"/>
    <w:rsid w:val="00EA7AD9"/>
    <w:rsid w:val="00EA7F20"/>
    <w:rsid w:val="00EB579B"/>
    <w:rsid w:val="00EC4F34"/>
    <w:rsid w:val="00EC7CB8"/>
    <w:rsid w:val="00ED3964"/>
    <w:rsid w:val="00ED3E10"/>
    <w:rsid w:val="00ED4C91"/>
    <w:rsid w:val="00ED572A"/>
    <w:rsid w:val="00ED6DDC"/>
    <w:rsid w:val="00EE462D"/>
    <w:rsid w:val="00EE7F79"/>
    <w:rsid w:val="00EF09DA"/>
    <w:rsid w:val="00EF5818"/>
    <w:rsid w:val="00F027C1"/>
    <w:rsid w:val="00F04672"/>
    <w:rsid w:val="00F05362"/>
    <w:rsid w:val="00F106BC"/>
    <w:rsid w:val="00F10F7B"/>
    <w:rsid w:val="00F11E65"/>
    <w:rsid w:val="00F1443E"/>
    <w:rsid w:val="00F22246"/>
    <w:rsid w:val="00F237D0"/>
    <w:rsid w:val="00F2437B"/>
    <w:rsid w:val="00F35BB1"/>
    <w:rsid w:val="00F36D57"/>
    <w:rsid w:val="00F40E61"/>
    <w:rsid w:val="00F41A7C"/>
    <w:rsid w:val="00F44CB0"/>
    <w:rsid w:val="00F45691"/>
    <w:rsid w:val="00F50169"/>
    <w:rsid w:val="00F5593D"/>
    <w:rsid w:val="00F704AA"/>
    <w:rsid w:val="00F72572"/>
    <w:rsid w:val="00F85F84"/>
    <w:rsid w:val="00FB2B49"/>
    <w:rsid w:val="00FB3AE8"/>
    <w:rsid w:val="00FB6A7E"/>
    <w:rsid w:val="00FC3DA9"/>
    <w:rsid w:val="00FC4BB4"/>
    <w:rsid w:val="00FC5FA1"/>
    <w:rsid w:val="00FC6882"/>
    <w:rsid w:val="00FD02D7"/>
    <w:rsid w:val="00FD1081"/>
    <w:rsid w:val="00FD30F1"/>
    <w:rsid w:val="00FD4B66"/>
    <w:rsid w:val="00FF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oNotEmbedSmartTags/>
  <w:decimalSymbol w:val=","/>
  <w:listSeparator w:val=";"/>
  <w14:docId w14:val="5D9E99FF"/>
  <w15:chartTrackingRefBased/>
  <w15:docId w15:val="{697B2EAD-DF92-4724-9ECD-C2FC595E6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eastAsia="zh-CN" w:bidi="pl-PL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28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0E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2B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Arial" w:eastAsia="Times New Roman" w:hAnsi="Arial" w:cs="Arial"/>
      <w:kern w:val="1"/>
      <w:sz w:val="22"/>
      <w:szCs w:val="20"/>
      <w:lang w:eastAsia="ar-SA"/>
    </w:rPr>
  </w:style>
  <w:style w:type="character" w:customStyle="1" w:styleId="WW8Num3z1">
    <w:name w:val="WW8Num3z1"/>
    <w:rPr>
      <w:rFonts w:ascii="Arial" w:hAnsi="Arial" w:cs="Arial"/>
      <w:iCs/>
      <w:sz w:val="24"/>
      <w:szCs w:val="28"/>
      <w:lang w:eastAsia="ar-SA" w:bidi="ar-S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hAnsi="Wingdings" w:cs="StarSymbol"/>
      <w:kern w:val="1"/>
      <w:sz w:val="18"/>
      <w:szCs w:val="18"/>
      <w:lang w:eastAsia="ar-SA" w:bidi="ar-SA"/>
    </w:rPr>
  </w:style>
  <w:style w:type="character" w:customStyle="1" w:styleId="WW8Num4z1">
    <w:name w:val="WW8Num4z1"/>
    <w:rPr>
      <w:rFonts w:ascii="Wingdings 2" w:hAnsi="Wingdings 2" w:cs="StarSymbol"/>
      <w:sz w:val="18"/>
      <w:szCs w:val="18"/>
    </w:rPr>
  </w:style>
  <w:style w:type="character" w:customStyle="1" w:styleId="WW8Num4z2">
    <w:name w:val="WW8Num4z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ymbol" w:hAnsi="Symbol" w:cs="Symbol" w:hint="default"/>
      <w:sz w:val="22"/>
      <w:szCs w:val="20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2z1">
    <w:name w:val="WW8Num2z1"/>
    <w:rPr>
      <w:rFonts w:ascii="Arial" w:hAnsi="Arial" w:cs="Arial"/>
      <w:iCs/>
      <w:sz w:val="24"/>
      <w:szCs w:val="28"/>
      <w:lang w:eastAsia="ar-SA" w:bidi="ar-SA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3">
    <w:name w:val="WW8Num4z3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Wingdings" w:hAnsi="Wingdings" w:cs="StarSymbol"/>
      <w:sz w:val="18"/>
      <w:szCs w:val="18"/>
    </w:rPr>
  </w:style>
  <w:style w:type="character" w:customStyle="1" w:styleId="WW8Num7z1">
    <w:name w:val="WW8Num7z1"/>
    <w:rPr>
      <w:rFonts w:ascii="Wingdings 2" w:hAnsi="Wingdings 2" w:cs="StarSymbol"/>
      <w:sz w:val="18"/>
      <w:szCs w:val="18"/>
    </w:rPr>
  </w:style>
  <w:style w:type="character" w:customStyle="1" w:styleId="WW8Num7z2">
    <w:name w:val="WW8Num7z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Wingdings" w:hAnsi="Wingdings" w:cs="StarSymbol"/>
      <w:sz w:val="18"/>
      <w:szCs w:val="18"/>
    </w:rPr>
  </w:style>
  <w:style w:type="character" w:customStyle="1" w:styleId="WW8Num8z1">
    <w:name w:val="WW8Num8z1"/>
    <w:rPr>
      <w:rFonts w:ascii="Wingdings 2" w:hAnsi="Wingdings 2" w:cs="StarSymbol"/>
      <w:sz w:val="18"/>
      <w:szCs w:val="18"/>
    </w:rPr>
  </w:style>
  <w:style w:type="character" w:customStyle="1" w:styleId="WW8Num8z2">
    <w:name w:val="WW8Num8z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Wingdings 2" w:hAnsi="Wingdings 2" w:cs="StarSymbol"/>
      <w:sz w:val="18"/>
      <w:szCs w:val="18"/>
    </w:rPr>
  </w:style>
  <w:style w:type="character" w:customStyle="1" w:styleId="WW8Num9z2">
    <w:name w:val="WW8Num9z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Wingdings 2" w:hAnsi="Wingdings 2" w:cs="StarSymbol"/>
      <w:sz w:val="18"/>
      <w:szCs w:val="18"/>
    </w:rPr>
  </w:style>
  <w:style w:type="character" w:customStyle="1" w:styleId="WW8Num10z2">
    <w:name w:val="WW8Num10z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Wingdings 2" w:hAnsi="Wingdings 2" w:cs="StarSymbol"/>
      <w:sz w:val="18"/>
      <w:szCs w:val="18"/>
    </w:rPr>
  </w:style>
  <w:style w:type="character" w:customStyle="1" w:styleId="WW8Num16z2">
    <w:name w:val="WW8Num16z2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  <w:sz w:val="22"/>
      <w:szCs w:val="20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Times New Roman" w:eastAsia="Lucida Sans Unicode" w:hAnsi="Times New Roman" w:cs="Arial"/>
      <w:b/>
      <w:bCs/>
      <w:kern w:val="1"/>
      <w:sz w:val="28"/>
      <w:szCs w:val="24"/>
      <w:lang w:bidi="pl-PL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color w:val="4F81BD"/>
      <w:sz w:val="26"/>
      <w:szCs w:val="26"/>
      <w:lang w:bidi="pl-PL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kocowegoZnak">
    <w:name w:val="Tekst przypisu końcowego Znak"/>
    <w:rPr>
      <w:rFonts w:ascii="Times New Roman" w:eastAsia="Lucida Sans Unicode" w:hAnsi="Times New Roman" w:cs="Tahoma"/>
      <w:sz w:val="20"/>
      <w:szCs w:val="20"/>
      <w:lang w:bidi="pl-P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tylArial">
    <w:name w:val="Styl Arial"/>
    <w:rPr>
      <w:rFonts w:ascii="Arial" w:hAnsi="Arial" w:cs="Aria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Lucida Sans Unicode" w:hAnsi="Times New Roman" w:cs="Tahoma"/>
      <w:lang w:bidi="pl-PL"/>
    </w:rPr>
  </w:style>
  <w:style w:type="character" w:customStyle="1" w:styleId="TematkomentarzaZnak">
    <w:name w:val="Temat komentarza Znak"/>
    <w:rPr>
      <w:rFonts w:ascii="Times New Roman" w:eastAsia="Lucida Sans Unicode" w:hAnsi="Times New Roman" w:cs="Tahoma"/>
      <w:b/>
      <w:bCs/>
      <w:lang w:bidi="pl-PL"/>
    </w:rPr>
  </w:style>
  <w:style w:type="character" w:customStyle="1" w:styleId="TekstpodstawowyZnak">
    <w:name w:val="Tekst podstawowy Znak"/>
    <w:rPr>
      <w:rFonts w:ascii="Times New Roman" w:eastAsia="Lucida Sans Unicode" w:hAnsi="Times New Roman" w:cs="Tahoma"/>
      <w:sz w:val="24"/>
      <w:szCs w:val="24"/>
      <w:lang w:bidi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</w:style>
  <w:style w:type="paragraph" w:styleId="Stopka">
    <w:name w:val="footer"/>
    <w:basedOn w:val="Normalny"/>
    <w:uiPriority w:val="99"/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ny1">
    <w:name w:val="Normalny1"/>
    <w:basedOn w:val="Normalny"/>
    <w:rPr>
      <w:sz w:val="20"/>
      <w:szCs w:val="20"/>
    </w:rPr>
  </w:style>
  <w:style w:type="paragraph" w:styleId="Nagwekwykazurde">
    <w:name w:val="toa heading"/>
    <w:basedOn w:val="Nagwek1"/>
    <w:next w:val="Normalny"/>
    <w:pPr>
      <w:keepLines/>
      <w:widowControl/>
      <w:numPr>
        <w:numId w:val="0"/>
      </w:numPr>
      <w:suppressAutoHyphens w:val="0"/>
      <w:spacing w:before="480" w:after="0" w:line="276" w:lineRule="auto"/>
    </w:pPr>
    <w:rPr>
      <w:rFonts w:ascii="Cambria" w:eastAsia="Times New Roman" w:hAnsi="Cambria" w:cs="Times New Roman"/>
      <w:color w:val="365F91"/>
      <w:szCs w:val="28"/>
      <w:lang w:bidi="ar-SA"/>
    </w:rPr>
  </w:style>
  <w:style w:type="paragraph" w:styleId="Spistreci1">
    <w:name w:val="toc 1"/>
    <w:basedOn w:val="Normalny"/>
    <w:next w:val="Normalny"/>
    <w:uiPriority w:val="39"/>
    <w:pPr>
      <w:spacing w:after="100"/>
    </w:pPr>
  </w:style>
  <w:style w:type="paragraph" w:styleId="Spistreci2">
    <w:name w:val="toc 2"/>
    <w:basedOn w:val="Normalny"/>
    <w:next w:val="Normalny"/>
    <w:uiPriority w:val="39"/>
    <w:pPr>
      <w:spacing w:after="100"/>
      <w:ind w:left="240"/>
    </w:pPr>
  </w:style>
  <w:style w:type="paragraph" w:customStyle="1" w:styleId="Normalny2">
    <w:name w:val="Normalny2"/>
    <w:basedOn w:val="Normalny"/>
    <w:rPr>
      <w:sz w:val="20"/>
      <w:szCs w:val="20"/>
    </w:rPr>
  </w:style>
  <w:style w:type="paragraph" w:styleId="Akapitzlist">
    <w:name w:val="List Paragraph"/>
    <w:aliases w:val="mm,naglowek"/>
    <w:basedOn w:val="Normalny"/>
    <w:link w:val="AkapitzlistZnak"/>
    <w:qFormat/>
    <w:pPr>
      <w:ind w:left="720"/>
      <w:contextualSpacing/>
    </w:pPr>
  </w:style>
  <w:style w:type="paragraph" w:customStyle="1" w:styleId="WW-Tekstpodstawowy2">
    <w:name w:val="WW-Tekst podstawowy 2"/>
    <w:basedOn w:val="Normalny"/>
    <w:pPr>
      <w:spacing w:before="9" w:line="360" w:lineRule="atLeast"/>
      <w:jc w:val="both"/>
    </w:pPr>
    <w:rPr>
      <w:rFonts w:ascii="Arial" w:hAnsi="Arial" w:cs="Arial"/>
      <w:bCs/>
      <w:sz w:val="22"/>
    </w:rPr>
  </w:style>
  <w:style w:type="paragraph" w:customStyle="1" w:styleId="Text10">
    <w:name w:val="Text 10"/>
    <w:basedOn w:val="Normalny"/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0">
    <w:name w:val="Zawartoœæ tabeli"/>
    <w:basedOn w:val="Tekstpodstawowy"/>
    <w:rPr>
      <w:rFonts w:cs="Times New Roman"/>
      <w:szCs w:val="20"/>
      <w:lang w:bidi="ar-SA"/>
    </w:rPr>
  </w:style>
  <w:style w:type="paragraph" w:customStyle="1" w:styleId="Listapunktowana1">
    <w:name w:val="Lista punktowana1"/>
    <w:basedOn w:val="Normalny"/>
    <w:pPr>
      <w:numPr>
        <w:numId w:val="2"/>
      </w:numPr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dstawowy">
    <w:name w:val="podstawowy"/>
    <w:rsid w:val="004F46E8"/>
    <w:pPr>
      <w:suppressAutoHyphens/>
    </w:pPr>
    <w:rPr>
      <w:rFonts w:ascii="Calibri" w:hAnsi="Calibri" w:cs="Calibri"/>
      <w:bCs/>
      <w:szCs w:val="26"/>
      <w:lang w:eastAsia="ar-SA"/>
    </w:rPr>
  </w:style>
  <w:style w:type="table" w:styleId="Tabela-Siatka">
    <w:name w:val="Table Grid"/>
    <w:basedOn w:val="Standardowy"/>
    <w:uiPriority w:val="59"/>
    <w:rsid w:val="001A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1A5FF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kapitzlistZnak">
    <w:name w:val="Akapit z listą Znak"/>
    <w:aliases w:val="mm Znak,naglowek Znak"/>
    <w:link w:val="Akapitzlist"/>
    <w:uiPriority w:val="34"/>
    <w:locked/>
    <w:rsid w:val="00626B33"/>
    <w:rPr>
      <w:rFonts w:eastAsia="Lucida Sans Unicode" w:cs="Tahoma"/>
      <w:sz w:val="24"/>
      <w:szCs w:val="24"/>
      <w:lang w:eastAsia="zh-CN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3662"/>
    <w:rPr>
      <w:vertAlign w:val="superscript"/>
    </w:rPr>
  </w:style>
  <w:style w:type="table" w:customStyle="1" w:styleId="Siatkatabelijasna1">
    <w:name w:val="Siatka tabeli — jasna1"/>
    <w:basedOn w:val="Standardowy"/>
    <w:uiPriority w:val="40"/>
    <w:rsid w:val="006C313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2B3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bidi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432B33"/>
    <w:pPr>
      <w:spacing w:after="0"/>
      <w:ind w:firstLine="360"/>
    </w:pPr>
  </w:style>
  <w:style w:type="character" w:customStyle="1" w:styleId="TekstpodstawowyZnak1">
    <w:name w:val="Tekst podstawowy Znak1"/>
    <w:basedOn w:val="Domylnaczcionkaakapitu"/>
    <w:link w:val="Tekstpodstawowy"/>
    <w:rsid w:val="00432B33"/>
    <w:rPr>
      <w:rFonts w:eastAsia="Lucida Sans Unicode" w:cs="Tahoma"/>
      <w:sz w:val="24"/>
      <w:szCs w:val="24"/>
      <w:lang w:eastAsia="zh-CN" w:bidi="pl-PL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432B33"/>
    <w:rPr>
      <w:rFonts w:eastAsia="Lucida Sans Unicode" w:cs="Tahoma"/>
      <w:sz w:val="24"/>
      <w:szCs w:val="24"/>
      <w:lang w:eastAsia="zh-CN" w:bidi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2B3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2B33"/>
    <w:rPr>
      <w:rFonts w:eastAsia="Lucida Sans Unicode" w:cs="Tahoma"/>
      <w:sz w:val="24"/>
      <w:szCs w:val="24"/>
      <w:lang w:eastAsia="zh-CN" w:bidi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432B3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432B33"/>
    <w:rPr>
      <w:rFonts w:eastAsia="Lucida Sans Unicode" w:cs="Tahoma"/>
      <w:sz w:val="24"/>
      <w:szCs w:val="24"/>
      <w:lang w:eastAsia="zh-CN" w:bidi="pl-PL"/>
    </w:rPr>
  </w:style>
  <w:style w:type="paragraph" w:customStyle="1" w:styleId="Tekstpodstawowy21">
    <w:name w:val="Tekst podstawowy 21"/>
    <w:basedOn w:val="Normalny"/>
    <w:link w:val="BodyText2Znak"/>
    <w:rsid w:val="00432B33"/>
    <w:pPr>
      <w:widowControl/>
      <w:spacing w:line="320" w:lineRule="exact"/>
      <w:jc w:val="both"/>
    </w:pPr>
    <w:rPr>
      <w:rFonts w:eastAsia="Times New Roman" w:cs="Arial"/>
      <w:b/>
      <w:bCs/>
      <w:sz w:val="22"/>
      <w:lang w:eastAsia="ar-SA" w:bidi="ar-SA"/>
    </w:rPr>
  </w:style>
  <w:style w:type="character" w:customStyle="1" w:styleId="BodyText2Znak">
    <w:name w:val="Body Text 2 Znak"/>
    <w:link w:val="Tekstpodstawowy21"/>
    <w:locked/>
    <w:rsid w:val="00432B33"/>
    <w:rPr>
      <w:rFonts w:cs="Arial"/>
      <w:b/>
      <w:bCs/>
      <w:sz w:val="22"/>
      <w:szCs w:val="24"/>
      <w:lang w:eastAsia="ar-SA"/>
    </w:rPr>
  </w:style>
  <w:style w:type="paragraph" w:styleId="Listapunktowana2">
    <w:name w:val="List Bullet 2"/>
    <w:basedOn w:val="Normalny"/>
    <w:uiPriority w:val="99"/>
    <w:unhideWhenUsed/>
    <w:rsid w:val="00432B33"/>
    <w:pPr>
      <w:widowControl/>
      <w:numPr>
        <w:numId w:val="5"/>
      </w:numPr>
      <w:spacing w:line="320" w:lineRule="exact"/>
      <w:contextualSpacing/>
    </w:pPr>
    <w:rPr>
      <w:rFonts w:eastAsia="Times New Roman" w:cs="Arial"/>
      <w:sz w:val="22"/>
      <w:lang w:eastAsia="ar-SA" w:bidi="ar-SA"/>
    </w:rPr>
  </w:style>
  <w:style w:type="character" w:styleId="Tekstzastpczy">
    <w:name w:val="Placeholder Text"/>
    <w:basedOn w:val="Domylnaczcionkaakapitu"/>
    <w:uiPriority w:val="99"/>
    <w:semiHidden/>
    <w:rsid w:val="00D835B3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0E9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 w:bidi="pl-PL"/>
    </w:rPr>
  </w:style>
  <w:style w:type="character" w:customStyle="1" w:styleId="Styl1Znak">
    <w:name w:val="Styl1 Znak"/>
    <w:link w:val="Styl1"/>
    <w:locked/>
    <w:rsid w:val="005125D9"/>
    <w:rPr>
      <w:rFonts w:ascii="Arial" w:hAnsi="Arial" w:cs="Arial"/>
      <w:sz w:val="22"/>
      <w:szCs w:val="18"/>
    </w:rPr>
  </w:style>
  <w:style w:type="paragraph" w:customStyle="1" w:styleId="Styl1">
    <w:name w:val="Styl1"/>
    <w:basedOn w:val="Normalny"/>
    <w:link w:val="Styl1Znak"/>
    <w:qFormat/>
    <w:rsid w:val="005125D9"/>
    <w:pPr>
      <w:widowControl/>
      <w:snapToGrid w:val="0"/>
      <w:jc w:val="both"/>
    </w:pPr>
    <w:rPr>
      <w:rFonts w:ascii="Arial" w:eastAsia="Times New Roman" w:hAnsi="Arial" w:cs="Arial"/>
      <w:sz w:val="22"/>
      <w:szCs w:val="18"/>
      <w:lang w:eastAsia="pl-PL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266A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266A2"/>
    <w:rPr>
      <w:rFonts w:eastAsia="Lucida Sans Unicode" w:cs="Tahoma"/>
      <w:sz w:val="16"/>
      <w:szCs w:val="16"/>
      <w:lang w:eastAsia="zh-CN" w:bidi="pl-PL"/>
    </w:rPr>
  </w:style>
  <w:style w:type="paragraph" w:customStyle="1" w:styleId="Standard">
    <w:name w:val="Standard"/>
    <w:qFormat/>
    <w:rsid w:val="001266A2"/>
    <w:pPr>
      <w:keepLines/>
      <w:widowControl w:val="0"/>
      <w:suppressAutoHyphens/>
      <w:autoSpaceDN w:val="0"/>
      <w:spacing w:line="360" w:lineRule="auto"/>
      <w:ind w:left="567" w:firstLine="397"/>
      <w:jc w:val="both"/>
      <w:textAlignment w:val="baseline"/>
    </w:pPr>
    <w:rPr>
      <w:rFonts w:eastAsia="Lucida Sans Unicode"/>
      <w:kern w:val="3"/>
      <w:sz w:val="24"/>
      <w:szCs w:val="24"/>
      <w:lang w:eastAsia="zh-CN"/>
    </w:rPr>
  </w:style>
  <w:style w:type="character" w:customStyle="1" w:styleId="gwpb72aae7bfont">
    <w:name w:val="gwpb72aae7b_font"/>
    <w:basedOn w:val="Domylnaczcionkaakapitu"/>
    <w:rsid w:val="001266A2"/>
  </w:style>
  <w:style w:type="paragraph" w:customStyle="1" w:styleId="Zwykytekst1">
    <w:name w:val="Zwykły tekst1"/>
    <w:basedOn w:val="Normalny"/>
    <w:rsid w:val="001266A2"/>
    <w:pPr>
      <w:widowControl/>
      <w:tabs>
        <w:tab w:val="left" w:pos="720"/>
      </w:tabs>
      <w:spacing w:line="360" w:lineRule="auto"/>
      <w:ind w:left="720" w:firstLine="15"/>
      <w:jc w:val="both"/>
    </w:pPr>
    <w:rPr>
      <w:rFonts w:ascii="Courier New" w:eastAsia="Times New Roman" w:hAnsi="Courier New" w:cs="Courier New"/>
      <w:bCs/>
      <w:szCs w:val="20"/>
      <w:lang w:eastAsia="ar-SA" w:bidi="ar-SA"/>
    </w:rPr>
  </w:style>
  <w:style w:type="paragraph" w:customStyle="1" w:styleId="05Tekst">
    <w:name w:val="05 Tekst"/>
    <w:basedOn w:val="Normalny"/>
    <w:link w:val="05TekstZnak"/>
    <w:qFormat/>
    <w:rsid w:val="001266A2"/>
    <w:pPr>
      <w:autoSpaceDE w:val="0"/>
      <w:spacing w:before="40" w:after="40" w:line="320" w:lineRule="exact"/>
      <w:ind w:firstLine="284"/>
      <w:jc w:val="both"/>
    </w:pPr>
    <w:rPr>
      <w:rFonts w:ascii="Arial" w:eastAsia="Times New Roman" w:hAnsi="Arial" w:cs="Arial"/>
      <w:sz w:val="20"/>
      <w:szCs w:val="20"/>
      <w:lang w:eastAsia="ar-SA" w:bidi="ar-SA"/>
    </w:rPr>
  </w:style>
  <w:style w:type="character" w:customStyle="1" w:styleId="05TekstZnak">
    <w:name w:val="05 Tekst Znak"/>
    <w:basedOn w:val="Domylnaczcionkaakapitu"/>
    <w:link w:val="05Tekst"/>
    <w:rsid w:val="001266A2"/>
    <w:rPr>
      <w:rFonts w:ascii="Arial" w:hAnsi="Arial" w:cs="Arial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66A2"/>
    <w:pPr>
      <w:widowControl/>
      <w:suppressAutoHyphens w:val="0"/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66A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Standard"/>
    <w:qFormat/>
    <w:rsid w:val="001266A2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ozne\Wzorce\TEKSTY\PB_uzg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E21B8-AB51-4214-BCAC-6ACC0DE67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PB_uzg.dotx</Template>
  <TotalTime>3</TotalTime>
  <Pages>7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BS-Projekt</Company>
  <LinksUpToDate>false</LinksUpToDate>
  <CharactersWithSpaces>5685</CharactersWithSpaces>
  <SharedDoc>false</SharedDoc>
  <HLinks>
    <vt:vector size="120" baseType="variant">
      <vt:variant>
        <vt:i4>1048632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_Toc498841071</vt:lpwstr>
      </vt:variant>
      <vt:variant>
        <vt:i4>1048632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_Toc498841070</vt:lpwstr>
      </vt:variant>
      <vt:variant>
        <vt:i4>1114168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_Toc498841069</vt:lpwstr>
      </vt:variant>
      <vt:variant>
        <vt:i4>1114168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_Toc498841068</vt:lpwstr>
      </vt:variant>
      <vt:variant>
        <vt:i4>1114168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_Toc498841067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_Toc498841066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_Toc498841065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_Toc498841064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_Toc498841063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_Toc498841062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_Toc498841061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_Toc498841060</vt:lpwstr>
      </vt:variant>
      <vt:variant>
        <vt:i4>1179704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_Toc498841059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_Toc498841058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_Toc498841057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_Toc498841056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_Toc498841055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_Toc498841054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_Toc498841053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_Toc498841052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Brucko-Stempkowski</dc:creator>
  <cp:keywords/>
  <cp:lastModifiedBy>BS-PROJEKT</cp:lastModifiedBy>
  <cp:revision>4</cp:revision>
  <cp:lastPrinted>2023-11-27T09:24:00Z</cp:lastPrinted>
  <dcterms:created xsi:type="dcterms:W3CDTF">2023-11-27T09:22:00Z</dcterms:created>
  <dcterms:modified xsi:type="dcterms:W3CDTF">2023-11-27T09:25:00Z</dcterms:modified>
</cp:coreProperties>
</file>